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2C2" w:rsidRPr="006D0F5B" w:rsidRDefault="00FC32C2" w:rsidP="00FC32C2">
      <w:pPr>
        <w:jc w:val="center"/>
        <w:rPr>
          <w:b/>
        </w:rPr>
      </w:pPr>
      <w:r w:rsidRPr="006D0F5B">
        <w:rPr>
          <w:b/>
        </w:rPr>
        <w:t>K i v o n a t</w:t>
      </w:r>
    </w:p>
    <w:p w:rsidR="00FC32C2" w:rsidRPr="006D0F5B" w:rsidRDefault="00FC32C2" w:rsidP="00FC32C2">
      <w:pPr>
        <w:jc w:val="center"/>
        <w:rPr>
          <w:b/>
        </w:rPr>
      </w:pPr>
      <w:r w:rsidRPr="006D0F5B">
        <w:rPr>
          <w:b/>
        </w:rPr>
        <w:t>Dombrád Város Önkormányzat</w:t>
      </w:r>
      <w:r>
        <w:rPr>
          <w:b/>
        </w:rPr>
        <w:t>a</w:t>
      </w:r>
      <w:r w:rsidRPr="006D0F5B">
        <w:rPr>
          <w:b/>
        </w:rPr>
        <w:t xml:space="preserve"> Képviselő-testületének</w:t>
      </w:r>
      <w:r>
        <w:rPr>
          <w:b/>
        </w:rPr>
        <w:t xml:space="preserve"> </w:t>
      </w:r>
      <w:r w:rsidRPr="006D0F5B">
        <w:rPr>
          <w:b/>
        </w:rPr>
        <w:t>20</w:t>
      </w:r>
      <w:r>
        <w:rPr>
          <w:b/>
        </w:rPr>
        <w:t>2</w:t>
      </w:r>
      <w:r w:rsidR="00490E94">
        <w:rPr>
          <w:b/>
        </w:rPr>
        <w:t>3</w:t>
      </w:r>
      <w:r w:rsidRPr="006D0F5B">
        <w:rPr>
          <w:b/>
        </w:rPr>
        <w:t xml:space="preserve">. </w:t>
      </w:r>
      <w:r w:rsidR="00E77801">
        <w:rPr>
          <w:b/>
        </w:rPr>
        <w:t>június</w:t>
      </w:r>
      <w:r w:rsidR="007B6436">
        <w:rPr>
          <w:b/>
        </w:rPr>
        <w:t xml:space="preserve"> </w:t>
      </w:r>
      <w:r>
        <w:rPr>
          <w:b/>
        </w:rPr>
        <w:t xml:space="preserve">hó </w:t>
      </w:r>
      <w:r w:rsidR="00E77801">
        <w:rPr>
          <w:b/>
        </w:rPr>
        <w:t>26</w:t>
      </w:r>
      <w:r>
        <w:rPr>
          <w:b/>
        </w:rPr>
        <w:t>-</w:t>
      </w:r>
      <w:r w:rsidR="00E77801">
        <w:rPr>
          <w:b/>
        </w:rPr>
        <w:t>á</w:t>
      </w:r>
      <w:r>
        <w:rPr>
          <w:b/>
        </w:rPr>
        <w:t>n</w:t>
      </w:r>
      <w:r w:rsidRPr="006D0F5B">
        <w:rPr>
          <w:b/>
        </w:rPr>
        <w:t xml:space="preserve"> megtartott </w:t>
      </w:r>
      <w:r w:rsidR="00E77801">
        <w:rPr>
          <w:b/>
        </w:rPr>
        <w:t xml:space="preserve">rendkívüli </w:t>
      </w:r>
      <w:r w:rsidR="003E0F96">
        <w:rPr>
          <w:b/>
        </w:rPr>
        <w:t>nyilvános</w:t>
      </w:r>
      <w:r>
        <w:rPr>
          <w:b/>
        </w:rPr>
        <w:t xml:space="preserve"> ü</w:t>
      </w:r>
      <w:r w:rsidRPr="006D0F5B">
        <w:rPr>
          <w:b/>
        </w:rPr>
        <w:t>lésének jegyzőkönyvéből</w:t>
      </w:r>
    </w:p>
    <w:p w:rsidR="00FC32C2" w:rsidRPr="006D0F5B" w:rsidRDefault="00FC32C2" w:rsidP="00FC32C2">
      <w:pPr>
        <w:jc w:val="center"/>
        <w:rPr>
          <w:b/>
        </w:rPr>
      </w:pPr>
      <w:r w:rsidRPr="006D0F5B">
        <w:rPr>
          <w:b/>
        </w:rPr>
        <w:t>--------------------------------------------------------------------------------------------------------</w:t>
      </w:r>
    </w:p>
    <w:p w:rsidR="00FC32C2" w:rsidRPr="0083181D" w:rsidRDefault="00FC32C2" w:rsidP="00FC32C2">
      <w:pPr>
        <w:tabs>
          <w:tab w:val="center" w:pos="7088"/>
        </w:tabs>
        <w:jc w:val="center"/>
        <w:rPr>
          <w:b/>
        </w:rPr>
      </w:pPr>
      <w:r w:rsidRPr="0083181D">
        <w:rPr>
          <w:b/>
        </w:rPr>
        <w:t xml:space="preserve">Dombrád Város Önkormányzata </w:t>
      </w:r>
    </w:p>
    <w:p w:rsidR="00FC32C2" w:rsidRPr="0083181D" w:rsidRDefault="00FC32C2" w:rsidP="00FC32C2">
      <w:pPr>
        <w:tabs>
          <w:tab w:val="center" w:pos="7088"/>
        </w:tabs>
        <w:jc w:val="center"/>
        <w:rPr>
          <w:b/>
        </w:rPr>
      </w:pPr>
      <w:r w:rsidRPr="0083181D">
        <w:rPr>
          <w:b/>
        </w:rPr>
        <w:t>Képviselő-testületének</w:t>
      </w:r>
    </w:p>
    <w:p w:rsidR="00FC32C2" w:rsidRDefault="003E7141" w:rsidP="00FC32C2">
      <w:pPr>
        <w:jc w:val="center"/>
        <w:rPr>
          <w:b/>
        </w:rPr>
      </w:pPr>
      <w:r>
        <w:rPr>
          <w:b/>
        </w:rPr>
        <w:t>9</w:t>
      </w:r>
      <w:r w:rsidR="00527F32">
        <w:rPr>
          <w:b/>
        </w:rPr>
        <w:t>7</w:t>
      </w:r>
      <w:r w:rsidR="00FC32C2" w:rsidRPr="0083181D">
        <w:rPr>
          <w:b/>
        </w:rPr>
        <w:t>/202</w:t>
      </w:r>
      <w:r w:rsidR="00490E94">
        <w:rPr>
          <w:b/>
        </w:rPr>
        <w:t>3</w:t>
      </w:r>
      <w:r w:rsidR="00833FA9">
        <w:rPr>
          <w:b/>
        </w:rPr>
        <w:t>.(</w:t>
      </w:r>
      <w:r w:rsidR="00B434A7">
        <w:rPr>
          <w:b/>
        </w:rPr>
        <w:t>V</w:t>
      </w:r>
      <w:r w:rsidR="00E77801">
        <w:rPr>
          <w:b/>
        </w:rPr>
        <w:t>I</w:t>
      </w:r>
      <w:r w:rsidR="00691A85">
        <w:rPr>
          <w:b/>
        </w:rPr>
        <w:t>.</w:t>
      </w:r>
      <w:r w:rsidR="00E77801">
        <w:rPr>
          <w:b/>
        </w:rPr>
        <w:t>26</w:t>
      </w:r>
      <w:r w:rsidR="00FC32C2" w:rsidRPr="0083181D">
        <w:rPr>
          <w:b/>
        </w:rPr>
        <w:t>.) önkormányzati határozata</w:t>
      </w:r>
    </w:p>
    <w:p w:rsidR="00153D27" w:rsidRDefault="00153D27" w:rsidP="00FC32C2">
      <w:pPr>
        <w:jc w:val="center"/>
        <w:rPr>
          <w:b/>
        </w:rPr>
      </w:pPr>
    </w:p>
    <w:p w:rsidR="008F1DA3" w:rsidRDefault="008F1DA3" w:rsidP="00E27DF0">
      <w:pPr>
        <w:tabs>
          <w:tab w:val="left" w:pos="0"/>
        </w:tabs>
        <w:contextualSpacing/>
        <w:jc w:val="both"/>
        <w:rPr>
          <w:bCs/>
        </w:rPr>
      </w:pPr>
    </w:p>
    <w:p w:rsidR="00527F32" w:rsidRDefault="00527F32" w:rsidP="00527F32">
      <w:pPr>
        <w:jc w:val="center"/>
        <w:rPr>
          <w:b/>
        </w:rPr>
      </w:pPr>
      <w:r>
        <w:rPr>
          <w:b/>
        </w:rPr>
        <w:t xml:space="preserve">Dombrád Város Önkormányzata és a </w:t>
      </w:r>
      <w:r w:rsidRPr="003A29E0">
        <w:rPr>
          <w:b/>
        </w:rPr>
        <w:t>Szabolcs-Szatmár</w:t>
      </w:r>
      <w:r>
        <w:rPr>
          <w:b/>
        </w:rPr>
        <w:t>-Bereg Vármegyei Oktatókórház között</w:t>
      </w:r>
      <w:r w:rsidRPr="003A29E0">
        <w:rPr>
          <w:b/>
        </w:rPr>
        <w:t xml:space="preserve"> a védőnői ellátáshoz kapcsolódó ingatlanokra és ingókra vonatkozóan kötendő hasz</w:t>
      </w:r>
      <w:r>
        <w:rPr>
          <w:b/>
        </w:rPr>
        <w:t>onkölcsön szerződés elfogadásáról</w:t>
      </w:r>
    </w:p>
    <w:p w:rsidR="00527F32" w:rsidRDefault="00527F32" w:rsidP="00527F32">
      <w:pPr>
        <w:rPr>
          <w:b/>
        </w:rPr>
      </w:pPr>
    </w:p>
    <w:p w:rsidR="00527F32" w:rsidRPr="0040301C" w:rsidRDefault="00527F32" w:rsidP="00527F32">
      <w:pPr>
        <w:rPr>
          <w:b/>
        </w:rPr>
      </w:pPr>
    </w:p>
    <w:p w:rsidR="00527F32" w:rsidRPr="0040301C" w:rsidRDefault="00527F32" w:rsidP="00527F32">
      <w:pPr>
        <w:tabs>
          <w:tab w:val="left" w:pos="6499"/>
        </w:tabs>
        <w:jc w:val="both"/>
      </w:pPr>
      <w:r w:rsidRPr="0040301C">
        <w:rPr>
          <w:b/>
        </w:rPr>
        <w:t>A Képviselő-testület</w:t>
      </w:r>
    </w:p>
    <w:p w:rsidR="00527F32" w:rsidRPr="0040301C" w:rsidRDefault="00527F32" w:rsidP="00527F32"/>
    <w:p w:rsidR="00527F32" w:rsidRDefault="00527F32" w:rsidP="00527F32">
      <w:pPr>
        <w:jc w:val="both"/>
      </w:pPr>
      <w:r w:rsidRPr="0040301C">
        <w:t xml:space="preserve">1. </w:t>
      </w:r>
      <w:r w:rsidRPr="003A29E0">
        <w:t>Dombrád Város Önkormányzata és a Szabolcs-Szatmár-Bereg Vármegyei Oktatókórház között a védőnői ellátáshoz kapcsolódó ingatlanokra és ingókra vonatkozóan kötendő haszo</w:t>
      </w:r>
      <w:r>
        <w:t>nkölcsön szerződést az 1. melléklet szerinti tartalommal elfogadja.</w:t>
      </w:r>
    </w:p>
    <w:p w:rsidR="00527F32" w:rsidRDefault="00527F32" w:rsidP="00527F32">
      <w:pPr>
        <w:jc w:val="both"/>
      </w:pPr>
    </w:p>
    <w:p w:rsidR="00527F32" w:rsidRPr="0040301C" w:rsidRDefault="00527F32" w:rsidP="00527F32">
      <w:pPr>
        <w:jc w:val="both"/>
      </w:pPr>
      <w:r>
        <w:t>2. felhatalmazza Harsányi László polgármestert a szerződés aláírására.</w:t>
      </w:r>
    </w:p>
    <w:p w:rsidR="00527F32" w:rsidRPr="0040301C" w:rsidRDefault="00527F32" w:rsidP="00527F32"/>
    <w:p w:rsidR="00527F32" w:rsidRPr="0040301C" w:rsidRDefault="00527F32" w:rsidP="00527F32">
      <w:r w:rsidRPr="0040301C">
        <w:rPr>
          <w:b/>
          <w:u w:val="single"/>
        </w:rPr>
        <w:t>Felelős:</w:t>
      </w:r>
      <w:r w:rsidRPr="0040301C">
        <w:t xml:space="preserve"> Harsányi László polgármester</w:t>
      </w:r>
      <w:r w:rsidRPr="0040301C">
        <w:tab/>
      </w:r>
      <w:r w:rsidRPr="0040301C">
        <w:tab/>
      </w:r>
      <w:r w:rsidRPr="0040301C">
        <w:tab/>
        <w:t xml:space="preserve"> </w:t>
      </w:r>
      <w:r w:rsidRPr="0040301C">
        <w:rPr>
          <w:b/>
          <w:u w:val="single"/>
        </w:rPr>
        <w:t>Határidő:</w:t>
      </w:r>
      <w:r w:rsidRPr="0040301C">
        <w:t xml:space="preserve"> azonnal</w:t>
      </w:r>
    </w:p>
    <w:p w:rsidR="00FE678C" w:rsidRPr="00F97BAB" w:rsidRDefault="00FE678C" w:rsidP="00FE678C">
      <w:pPr>
        <w:jc w:val="both"/>
      </w:pPr>
    </w:p>
    <w:p w:rsidR="00556BCF" w:rsidRDefault="00556BCF" w:rsidP="00E27DF0">
      <w:pPr>
        <w:tabs>
          <w:tab w:val="left" w:pos="0"/>
        </w:tabs>
        <w:contextualSpacing/>
        <w:jc w:val="both"/>
        <w:rPr>
          <w:bCs/>
        </w:rPr>
      </w:pPr>
    </w:p>
    <w:p w:rsidR="00556BCF" w:rsidRDefault="00556BCF" w:rsidP="00E27DF0">
      <w:pPr>
        <w:tabs>
          <w:tab w:val="left" w:pos="0"/>
        </w:tabs>
        <w:contextualSpacing/>
        <w:jc w:val="both"/>
        <w:rPr>
          <w:bCs/>
        </w:rPr>
      </w:pPr>
    </w:p>
    <w:p w:rsidR="00556BCF" w:rsidRDefault="00556BCF" w:rsidP="00E27DF0">
      <w:pPr>
        <w:tabs>
          <w:tab w:val="left" w:pos="0"/>
        </w:tabs>
        <w:contextualSpacing/>
        <w:jc w:val="both"/>
        <w:rPr>
          <w:bCs/>
        </w:rPr>
      </w:pPr>
    </w:p>
    <w:p w:rsidR="00FC32C2" w:rsidRPr="0083181D" w:rsidRDefault="00FC32C2" w:rsidP="00E5565E">
      <w:pPr>
        <w:ind w:firstLine="708"/>
        <w:jc w:val="both"/>
        <w:rPr>
          <w:b/>
        </w:rPr>
      </w:pPr>
      <w:r w:rsidRPr="0083181D">
        <w:t>Harsányi László s.k.</w:t>
      </w:r>
      <w:r w:rsidRPr="0083181D">
        <w:tab/>
      </w:r>
      <w:r w:rsidR="009460A6">
        <w:tab/>
      </w:r>
      <w:r w:rsidR="009460A6">
        <w:tab/>
      </w:r>
      <w:r w:rsidR="009460A6">
        <w:tab/>
      </w:r>
      <w:r w:rsidR="009460A6">
        <w:tab/>
      </w:r>
      <w:r w:rsidR="009460A6">
        <w:tab/>
      </w:r>
      <w:r w:rsidR="009460A6">
        <w:tab/>
      </w:r>
      <w:r w:rsidR="000F7329" w:rsidRPr="0083181D">
        <w:t xml:space="preserve">Dr. Nagy Dóra </w:t>
      </w:r>
      <w:r w:rsidRPr="0083181D">
        <w:t>s.k.</w:t>
      </w:r>
    </w:p>
    <w:p w:rsidR="00FC32C2" w:rsidRPr="0083181D" w:rsidRDefault="00FC32C2" w:rsidP="00FC32C2">
      <w:pPr>
        <w:jc w:val="both"/>
      </w:pPr>
      <w:r w:rsidRPr="0083181D">
        <w:t xml:space="preserve">             </w:t>
      </w:r>
      <w:r w:rsidR="009460A6">
        <w:t xml:space="preserve">    </w:t>
      </w:r>
      <w:proofErr w:type="gramStart"/>
      <w:r w:rsidRPr="0083181D">
        <w:t>polgármester</w:t>
      </w:r>
      <w:proofErr w:type="gramEnd"/>
      <w:r w:rsidRPr="0083181D">
        <w:t xml:space="preserve">                                                                           </w:t>
      </w:r>
      <w:r w:rsidR="000F7329" w:rsidRPr="0083181D">
        <w:t xml:space="preserve">   </w:t>
      </w:r>
      <w:r w:rsidR="009460A6">
        <w:tab/>
        <w:t xml:space="preserve">   </w:t>
      </w:r>
      <w:r w:rsidR="000F7329" w:rsidRPr="0083181D">
        <w:t xml:space="preserve"> </w:t>
      </w:r>
      <w:r w:rsidRPr="0083181D">
        <w:t xml:space="preserve">    jegyző</w:t>
      </w:r>
    </w:p>
    <w:p w:rsidR="00FC32C2" w:rsidRPr="0083181D" w:rsidRDefault="00FC32C2" w:rsidP="00FC32C2">
      <w:pPr>
        <w:pBdr>
          <w:bottom w:val="single" w:sz="6" w:space="1" w:color="auto"/>
        </w:pBdr>
        <w:jc w:val="both"/>
      </w:pPr>
    </w:p>
    <w:p w:rsidR="00FC32C2" w:rsidRDefault="00FC32C2" w:rsidP="00FC32C2">
      <w:pPr>
        <w:jc w:val="both"/>
      </w:pPr>
      <w:r w:rsidRPr="0083181D">
        <w:t>D o m b r á d, 202</w:t>
      </w:r>
      <w:r w:rsidR="00490E94">
        <w:t>3</w:t>
      </w:r>
      <w:r w:rsidR="000628ED">
        <w:t xml:space="preserve">. </w:t>
      </w:r>
      <w:r w:rsidR="007A59AA">
        <w:t>június 26.</w:t>
      </w:r>
    </w:p>
    <w:p w:rsidR="00925F33" w:rsidRDefault="00925F33" w:rsidP="00FC32C2">
      <w:pPr>
        <w:jc w:val="both"/>
      </w:pPr>
    </w:p>
    <w:p w:rsidR="00526DAA" w:rsidRDefault="00526DAA" w:rsidP="00FC32C2">
      <w:pPr>
        <w:jc w:val="both"/>
      </w:pPr>
    </w:p>
    <w:p w:rsidR="00526DAA" w:rsidRDefault="00526DAA" w:rsidP="00FC32C2">
      <w:pPr>
        <w:jc w:val="both"/>
      </w:pPr>
    </w:p>
    <w:p w:rsidR="00FC32C2" w:rsidRDefault="00FC32C2" w:rsidP="00FC32C2">
      <w:pPr>
        <w:ind w:left="2124" w:firstLine="708"/>
        <w:jc w:val="both"/>
      </w:pPr>
      <w:r w:rsidRPr="0083181D">
        <w:t>A kivonat hiteléül:</w:t>
      </w:r>
    </w:p>
    <w:p w:rsidR="00BF2DC5" w:rsidRDefault="00BF2DC5" w:rsidP="00FC32C2">
      <w:pPr>
        <w:ind w:left="2124" w:firstLine="708"/>
        <w:jc w:val="both"/>
      </w:pPr>
    </w:p>
    <w:p w:rsidR="00BF2DC5" w:rsidRDefault="00BF2DC5" w:rsidP="00FC32C2">
      <w:pPr>
        <w:ind w:left="2124" w:firstLine="708"/>
        <w:jc w:val="both"/>
      </w:pPr>
    </w:p>
    <w:p w:rsidR="00757124" w:rsidRDefault="00757124" w:rsidP="00FC32C2">
      <w:pPr>
        <w:ind w:left="2124" w:firstLine="708"/>
        <w:jc w:val="both"/>
      </w:pPr>
    </w:p>
    <w:p w:rsidR="00FC32C2" w:rsidRPr="0083181D" w:rsidRDefault="00FC32C2" w:rsidP="00FC32C2">
      <w:pPr>
        <w:jc w:val="both"/>
      </w:pPr>
      <w:r w:rsidRPr="0083181D">
        <w:t xml:space="preserve">       </w:t>
      </w:r>
      <w:r w:rsidRPr="0083181D">
        <w:tab/>
      </w:r>
      <w:r w:rsidRPr="0083181D">
        <w:tab/>
        <w:t xml:space="preserve">                                                            </w:t>
      </w:r>
      <w:r w:rsidRPr="0083181D">
        <w:tab/>
        <w:t xml:space="preserve">     </w:t>
      </w:r>
      <w:r w:rsidRPr="0083181D">
        <w:tab/>
      </w:r>
      <w:proofErr w:type="spellStart"/>
      <w:r w:rsidR="00E9465A" w:rsidRPr="0083181D">
        <w:t>Ignéczi</w:t>
      </w:r>
      <w:proofErr w:type="spellEnd"/>
      <w:r w:rsidRPr="0083181D">
        <w:t xml:space="preserve"> Zsuzsanna Judit</w:t>
      </w:r>
    </w:p>
    <w:p w:rsidR="004B6CAA" w:rsidRDefault="00FC32C2" w:rsidP="00AC0346">
      <w:pPr>
        <w:ind w:firstLine="360"/>
        <w:jc w:val="both"/>
      </w:pPr>
      <w:r w:rsidRPr="0083181D">
        <w:t xml:space="preserve">                               </w:t>
      </w:r>
      <w:r w:rsidRPr="0083181D">
        <w:tab/>
      </w:r>
      <w:r w:rsidRPr="0083181D">
        <w:tab/>
      </w:r>
      <w:r w:rsidRPr="0083181D">
        <w:tab/>
        <w:t xml:space="preserve">        </w:t>
      </w:r>
      <w:r w:rsidRPr="0083181D">
        <w:tab/>
      </w:r>
      <w:r w:rsidRPr="0083181D">
        <w:tab/>
      </w:r>
      <w:r w:rsidRPr="0083181D">
        <w:tab/>
        <w:t xml:space="preserve">       </w:t>
      </w:r>
      <w:proofErr w:type="gramStart"/>
      <w:r w:rsidRPr="0083181D">
        <w:t>hatósági</w:t>
      </w:r>
      <w:proofErr w:type="gramEnd"/>
      <w:r w:rsidRPr="0083181D">
        <w:t xml:space="preserve"> ügyintéző</w:t>
      </w: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527F32" w:rsidRDefault="00527F32" w:rsidP="00AC0346">
      <w:pPr>
        <w:ind w:firstLine="360"/>
        <w:jc w:val="both"/>
      </w:pPr>
    </w:p>
    <w:p w:rsidR="00B4380D" w:rsidRPr="007E68CC" w:rsidRDefault="00B4380D" w:rsidP="00B4380D">
      <w:pPr>
        <w:spacing w:after="200" w:line="276" w:lineRule="auto"/>
        <w:jc w:val="right"/>
        <w:rPr>
          <w:i/>
        </w:rPr>
      </w:pPr>
      <w:r w:rsidRPr="007E68CC">
        <w:rPr>
          <w:i/>
        </w:rPr>
        <w:lastRenderedPageBreak/>
        <w:t xml:space="preserve">1. melléklet </w:t>
      </w:r>
      <w:r>
        <w:rPr>
          <w:i/>
        </w:rPr>
        <w:t>a 97/2023.(VI.26.)</w:t>
      </w:r>
      <w:r w:rsidRPr="007E68CC">
        <w:rPr>
          <w:i/>
        </w:rPr>
        <w:t xml:space="preserve"> önkormányzati határozathoz</w:t>
      </w:r>
    </w:p>
    <w:p w:rsidR="00B4380D" w:rsidRPr="00B95D0E" w:rsidRDefault="00B4380D" w:rsidP="00B4380D">
      <w:pPr>
        <w:jc w:val="both"/>
        <w:rPr>
          <w:rFonts w:eastAsia="Calibri"/>
          <w:sz w:val="20"/>
          <w:szCs w:val="20"/>
        </w:rPr>
      </w:pPr>
    </w:p>
    <w:p w:rsidR="00B4380D" w:rsidRPr="007E68CC" w:rsidRDefault="00B4380D" w:rsidP="00B4380D">
      <w:pPr>
        <w:contextualSpacing/>
        <w:jc w:val="center"/>
        <w:rPr>
          <w:rFonts w:eastAsia="Calibri"/>
          <w:b/>
          <w:caps/>
        </w:rPr>
      </w:pPr>
      <w:r w:rsidRPr="007E68CC">
        <w:rPr>
          <w:rFonts w:eastAsia="Calibri"/>
          <w:b/>
          <w:caps/>
        </w:rPr>
        <w:t>Haszonkölcsön Szerződés</w:t>
      </w:r>
    </w:p>
    <w:p w:rsidR="00B4380D" w:rsidRDefault="00B4380D" w:rsidP="00B4380D">
      <w:pPr>
        <w:jc w:val="center"/>
        <w:rPr>
          <w:rFonts w:eastAsia="Calibri"/>
          <w:i/>
        </w:rPr>
      </w:pPr>
      <w:r w:rsidRPr="007E68CC">
        <w:rPr>
          <w:rFonts w:eastAsia="Calibri"/>
          <w:i/>
        </w:rPr>
        <w:t>– védőnői ellátáshoz kapcsolódó ingatlanokra és ingókra vonatkozóan –</w:t>
      </w:r>
    </w:p>
    <w:p w:rsidR="007D2054" w:rsidRPr="007E68CC" w:rsidRDefault="007D2054" w:rsidP="00B4380D">
      <w:pPr>
        <w:jc w:val="center"/>
        <w:rPr>
          <w:rFonts w:eastAsia="Calibri"/>
        </w:rPr>
      </w:pPr>
    </w:p>
    <w:p w:rsidR="00B4380D" w:rsidRPr="007E68CC" w:rsidRDefault="00B4380D" w:rsidP="00B4380D">
      <w:pPr>
        <w:jc w:val="both"/>
        <w:rPr>
          <w:rFonts w:eastAsia="Calibri"/>
        </w:rPr>
      </w:pPr>
      <w:proofErr w:type="gramStart"/>
      <w:r w:rsidRPr="007E68CC">
        <w:rPr>
          <w:rFonts w:eastAsia="Calibri"/>
        </w:rPr>
        <w:t>amely</w:t>
      </w:r>
      <w:proofErr w:type="gramEnd"/>
      <w:r w:rsidRPr="007E68CC">
        <w:rPr>
          <w:rFonts w:eastAsia="Calibri"/>
        </w:rPr>
        <w:t xml:space="preserve"> létrejött egyrészről</w:t>
      </w:r>
    </w:p>
    <w:p w:rsidR="00B4380D" w:rsidRPr="007E68CC" w:rsidRDefault="00B4380D" w:rsidP="00B4380D">
      <w:pPr>
        <w:ind w:left="567"/>
        <w:jc w:val="both"/>
        <w:rPr>
          <w:rFonts w:eastAsia="Calibri"/>
        </w:rPr>
      </w:pPr>
      <w:proofErr w:type="gramStart"/>
      <w:r w:rsidRPr="007E68CC">
        <w:rPr>
          <w:rFonts w:eastAsia="Calibri"/>
        </w:rPr>
        <w:t>a</w:t>
      </w:r>
      <w:proofErr w:type="gramEnd"/>
      <w:r w:rsidRPr="007E68CC">
        <w:rPr>
          <w:rFonts w:eastAsia="Calibri"/>
        </w:rPr>
        <w:t xml:space="preserve"> Dombrád Város Önkormányzata (székhely: 4492 Dombrád, Szabadság tér 2. adószám: 15731900-2-15; bankszámlaszám:</w:t>
      </w:r>
      <w:r w:rsidRPr="007E68CC">
        <w:t xml:space="preserve"> </w:t>
      </w:r>
      <w:r w:rsidRPr="007E68CC">
        <w:rPr>
          <w:rFonts w:eastAsia="Calibri"/>
        </w:rPr>
        <w:t xml:space="preserve">11744003-15731900; képviseli: Harsányi László polgármester), mint használatba adó (a továbbiakban: </w:t>
      </w:r>
      <w:r w:rsidRPr="007E68CC">
        <w:rPr>
          <w:rFonts w:eastAsia="Calibri"/>
          <w:b/>
        </w:rPr>
        <w:t>Használatba Adó</w:t>
      </w:r>
      <w:r w:rsidRPr="007E68CC">
        <w:rPr>
          <w:rFonts w:eastAsia="Calibri"/>
        </w:rPr>
        <w:t xml:space="preserve"> vagy </w:t>
      </w:r>
      <w:r w:rsidRPr="007E68CC">
        <w:rPr>
          <w:rFonts w:eastAsia="Calibri"/>
          <w:b/>
        </w:rPr>
        <w:t>Önkormányzat</w:t>
      </w:r>
      <w:r w:rsidRPr="007E68CC">
        <w:rPr>
          <w:rFonts w:eastAsia="Calibri"/>
        </w:rPr>
        <w:t>)</w:t>
      </w:r>
    </w:p>
    <w:p w:rsidR="00B4380D" w:rsidRPr="007E68CC" w:rsidRDefault="00B4380D" w:rsidP="00B4380D">
      <w:pPr>
        <w:jc w:val="both"/>
        <w:rPr>
          <w:rFonts w:eastAsia="Calibri"/>
        </w:rPr>
      </w:pPr>
      <w:proofErr w:type="gramStart"/>
      <w:r w:rsidRPr="007E68CC">
        <w:rPr>
          <w:rFonts w:eastAsia="Calibri"/>
        </w:rPr>
        <w:t>másrészről</w:t>
      </w:r>
      <w:proofErr w:type="gramEnd"/>
    </w:p>
    <w:p w:rsidR="00B4380D" w:rsidRPr="007E68CC" w:rsidRDefault="00B4380D" w:rsidP="00B4380D">
      <w:pPr>
        <w:ind w:left="567"/>
        <w:jc w:val="both"/>
        <w:rPr>
          <w:rFonts w:eastAsia="Calibri"/>
        </w:rPr>
      </w:pPr>
      <w:proofErr w:type="gramStart"/>
      <w:r w:rsidRPr="007E68CC">
        <w:rPr>
          <w:rFonts w:eastAsia="Calibri"/>
        </w:rPr>
        <w:t>a</w:t>
      </w:r>
      <w:proofErr w:type="gramEnd"/>
      <w:r w:rsidRPr="007E68CC">
        <w:rPr>
          <w:rFonts w:eastAsia="Calibri"/>
        </w:rPr>
        <w:t xml:space="preserve"> </w:t>
      </w:r>
      <w:r w:rsidRPr="007E68CC">
        <w:rPr>
          <w:rFonts w:eastAsia="Calibri"/>
          <w:b/>
          <w:bCs/>
        </w:rPr>
        <w:t xml:space="preserve">Szabolcs-Szatmár-Bereg Vármegyei Oktatókórház </w:t>
      </w:r>
      <w:r w:rsidRPr="007E68CC">
        <w:rPr>
          <w:rFonts w:eastAsia="Calibri"/>
          <w:bCs/>
        </w:rPr>
        <w:t>(Székhely: 4400 Nyíregyháza, Szent István utca 68.; adószám: 15813743-2-15; bankszámlaszám:</w:t>
      </w:r>
      <w:r w:rsidRPr="007E68CC">
        <w:rPr>
          <w:rFonts w:eastAsia="Calibri"/>
        </w:rPr>
        <w:t xml:space="preserve"> 10044001-00333135-00000000; </w:t>
      </w:r>
      <w:r w:rsidRPr="007E68CC">
        <w:rPr>
          <w:rFonts w:eastAsia="Calibri"/>
          <w:bCs/>
        </w:rPr>
        <w:t>képviseli: Dr. Szűcs Attila Főigazgató)</w:t>
      </w:r>
      <w:r w:rsidRPr="007E68CC">
        <w:rPr>
          <w:rFonts w:eastAsia="Calibri"/>
        </w:rPr>
        <w:t xml:space="preserve">, mint használatba vevő (a továbbiakban: </w:t>
      </w:r>
      <w:r w:rsidRPr="007E68CC">
        <w:rPr>
          <w:rFonts w:eastAsia="Calibri"/>
          <w:b/>
        </w:rPr>
        <w:t>Használatba Vevő</w:t>
      </w:r>
      <w:r w:rsidRPr="007E68CC">
        <w:rPr>
          <w:rFonts w:eastAsia="Calibri"/>
        </w:rPr>
        <w:t xml:space="preserve">, vagy </w:t>
      </w:r>
      <w:r w:rsidRPr="007E68CC">
        <w:rPr>
          <w:rFonts w:eastAsia="Calibri"/>
          <w:b/>
        </w:rPr>
        <w:t>Kórház</w:t>
      </w:r>
      <w:r w:rsidRPr="007E68CC">
        <w:rPr>
          <w:rFonts w:eastAsia="Calibri"/>
        </w:rPr>
        <w:t>)</w:t>
      </w:r>
    </w:p>
    <w:p w:rsidR="00B4380D" w:rsidRDefault="00B4380D" w:rsidP="00B4380D">
      <w:pPr>
        <w:jc w:val="both"/>
        <w:rPr>
          <w:rFonts w:eastAsia="Calibri"/>
        </w:rPr>
      </w:pPr>
      <w:proofErr w:type="gramStart"/>
      <w:r w:rsidRPr="007E68CC">
        <w:rPr>
          <w:rFonts w:eastAsia="Calibri"/>
        </w:rPr>
        <w:t>között</w:t>
      </w:r>
      <w:proofErr w:type="gramEnd"/>
      <w:r w:rsidRPr="007E68CC">
        <w:rPr>
          <w:rFonts w:eastAsia="Calibri"/>
        </w:rPr>
        <w:t xml:space="preserve"> (a továbbiakban együtt: </w:t>
      </w:r>
      <w:r w:rsidRPr="007E68CC">
        <w:rPr>
          <w:rFonts w:eastAsia="Calibri"/>
          <w:b/>
        </w:rPr>
        <w:t>Felek</w:t>
      </w:r>
      <w:r w:rsidRPr="007E68CC">
        <w:rPr>
          <w:rFonts w:eastAsia="Calibri"/>
        </w:rPr>
        <w:t>) az alábbi feltételek szerint:</w:t>
      </w:r>
    </w:p>
    <w:p w:rsidR="007D2054" w:rsidRPr="007E68CC" w:rsidRDefault="007D2054" w:rsidP="00B4380D">
      <w:pPr>
        <w:jc w:val="both"/>
        <w:rPr>
          <w:rFonts w:eastAsia="Calibri"/>
        </w:rPr>
      </w:pPr>
    </w:p>
    <w:p w:rsidR="00B4380D" w:rsidRDefault="00B4380D" w:rsidP="00B4380D">
      <w:pPr>
        <w:jc w:val="center"/>
        <w:rPr>
          <w:rFonts w:eastAsia="Calibri"/>
          <w:b/>
          <w:caps/>
        </w:rPr>
      </w:pPr>
      <w:r w:rsidRPr="007E68CC">
        <w:rPr>
          <w:rFonts w:eastAsia="Calibri"/>
          <w:b/>
          <w:caps/>
        </w:rPr>
        <w:t>Preambulum</w:t>
      </w:r>
    </w:p>
    <w:p w:rsidR="007D2054" w:rsidRPr="007E68CC" w:rsidRDefault="007D2054" w:rsidP="00B4380D">
      <w:pPr>
        <w:jc w:val="center"/>
        <w:rPr>
          <w:rFonts w:eastAsia="Calibri"/>
          <w:b/>
          <w:caps/>
        </w:rPr>
      </w:pPr>
    </w:p>
    <w:p w:rsidR="00B4380D" w:rsidRPr="007E68CC" w:rsidRDefault="00B4380D" w:rsidP="00B4380D">
      <w:pPr>
        <w:jc w:val="both"/>
        <w:rPr>
          <w:rFonts w:eastAsia="Calibri"/>
        </w:rPr>
      </w:pPr>
      <w:r w:rsidRPr="007E68CC">
        <w:rPr>
          <w:rFonts w:eastAsia="Calibri"/>
        </w:rPr>
        <w:t>Felek rögzítik, hogy az egészségügyi alapellátásról szóló 2015. évi CXXIII. törvény [</w:t>
      </w:r>
      <w:proofErr w:type="spellStart"/>
      <w:r w:rsidRPr="007E68CC">
        <w:rPr>
          <w:rFonts w:eastAsia="Calibri"/>
        </w:rPr>
        <w:t>Aetv</w:t>
      </w:r>
      <w:proofErr w:type="spellEnd"/>
      <w:r w:rsidRPr="007E68CC">
        <w:rPr>
          <w:rFonts w:eastAsia="Calibri"/>
        </w:rPr>
        <w:t xml:space="preserve">.] 6/B. § alapján 2023. július 1. napjától az állam a települési önkormányzattal együttműködésben az Országos Kórházi Főigazgatóság, valamint az irányító vármegyei intézmény útján gondoskodik a védőnői ellátásról. Az </w:t>
      </w:r>
      <w:proofErr w:type="spellStart"/>
      <w:r w:rsidRPr="007E68CC">
        <w:rPr>
          <w:rFonts w:eastAsia="Calibri"/>
        </w:rPr>
        <w:t>Aetv</w:t>
      </w:r>
      <w:proofErr w:type="spellEnd"/>
      <w:r w:rsidRPr="007E68CC">
        <w:rPr>
          <w:rFonts w:eastAsia="Calibri"/>
        </w:rPr>
        <w:t>. 6/B. § (2) bekezdés b) pontja alapján Önkormányzat illetékességi területén a védőnői ellátás tárgyi feltételeit az Országos Kórházi Főigazgatóság, a Kórház útján az Önkormányzattal kötött jelen megállapodással biztosítja.</w:t>
      </w:r>
    </w:p>
    <w:p w:rsidR="00B4380D" w:rsidRPr="007E68CC" w:rsidRDefault="00B4380D" w:rsidP="00B4380D">
      <w:pPr>
        <w:jc w:val="both"/>
        <w:rPr>
          <w:rFonts w:eastAsia="Calibri"/>
        </w:rPr>
      </w:pPr>
      <w:r w:rsidRPr="007E68CC">
        <w:rPr>
          <w:rFonts w:eastAsia="Calibri"/>
        </w:rPr>
        <w:t xml:space="preserve">Felek rögzítik, hogy az </w:t>
      </w:r>
      <w:proofErr w:type="spellStart"/>
      <w:r w:rsidRPr="007E68CC">
        <w:rPr>
          <w:rFonts w:eastAsia="Calibri"/>
        </w:rPr>
        <w:t>Aetv</w:t>
      </w:r>
      <w:proofErr w:type="spellEnd"/>
      <w:r w:rsidRPr="007E68CC">
        <w:rPr>
          <w:rFonts w:eastAsia="Calibri"/>
        </w:rPr>
        <w:t xml:space="preserve">. 23. § (5) bekezdése alapján a települési önkormányzat 2023. július 1. napjával biztosítja az állam számára a 2023. június 30. napján védőnői ellátásra szolgáló ingó és ingatlan vagyonnak az ingyenes használatát azzal, hogy az </w:t>
      </w:r>
      <w:proofErr w:type="spellStart"/>
      <w:r w:rsidRPr="007E68CC">
        <w:rPr>
          <w:rFonts w:eastAsia="Calibri"/>
        </w:rPr>
        <w:t>Aetv</w:t>
      </w:r>
      <w:proofErr w:type="spellEnd"/>
      <w:r w:rsidRPr="007E68CC">
        <w:rPr>
          <w:rFonts w:eastAsia="Calibri"/>
        </w:rPr>
        <w:t>. 23. § (6) bekezdése alapján a települési önkormányzat a 2022. december 31. napján a védőnői ellátásra szolgáló ingatlan és ingó vagyonát a védőnői ellátástól nem vonhatja el.</w:t>
      </w:r>
    </w:p>
    <w:p w:rsidR="00B4380D" w:rsidRPr="007E68CC" w:rsidRDefault="00B4380D" w:rsidP="00B4380D">
      <w:pPr>
        <w:jc w:val="both"/>
        <w:rPr>
          <w:rFonts w:eastAsia="Calibri"/>
        </w:rPr>
      </w:pPr>
      <w:r w:rsidRPr="007E68CC">
        <w:rPr>
          <w:rFonts w:eastAsia="Calibri"/>
        </w:rPr>
        <w:t xml:space="preserve">Önkormányzat nyilatkozza, hogy jelen megállapodás tárgyául szolgáló ingatlanok és ingóságok felett, mint </w:t>
      </w:r>
      <w:proofErr w:type="gramStart"/>
      <w:r w:rsidRPr="007E68CC">
        <w:rPr>
          <w:rFonts w:eastAsia="Calibri"/>
        </w:rPr>
        <w:t>tulajdonos</w:t>
      </w:r>
      <w:proofErr w:type="gramEnd"/>
      <w:r w:rsidRPr="007E68CC">
        <w:rPr>
          <w:rFonts w:eastAsia="Calibri"/>
        </w:rPr>
        <w:t xml:space="preserve"> vagy mint bármely más jogcímen használó a használat átengedésének jogával rendelkezik.</w:t>
      </w:r>
    </w:p>
    <w:p w:rsidR="00B4380D" w:rsidRPr="007E68CC" w:rsidRDefault="00B4380D" w:rsidP="00B4380D">
      <w:pPr>
        <w:jc w:val="both"/>
        <w:rPr>
          <w:rFonts w:eastAsia="Calibri"/>
        </w:rPr>
      </w:pPr>
      <w:r w:rsidRPr="007E68CC">
        <w:rPr>
          <w:rFonts w:eastAsia="Calibri"/>
        </w:rPr>
        <w:t xml:space="preserve">Önkormányzat nyilatkozza, hogy </w:t>
      </w:r>
      <w:r w:rsidRPr="007E68CC">
        <w:rPr>
          <w:rFonts w:eastAsia="Calibri"/>
          <w:i/>
        </w:rPr>
        <w:t>– tekintettel arra, hogy a jelen megállapodás tárgyául szolgáló ingatlanokat és ingóságokat eddig a területi védőnői ellátás biztosítására használta –</w:t>
      </w:r>
      <w:r w:rsidRPr="007E68CC">
        <w:rPr>
          <w:rFonts w:eastAsia="Calibri"/>
        </w:rPr>
        <w:t xml:space="preserve"> a jelen szerződés tárgyául szolgáló Ingatlanok és Ingóságok jelen megállapodás szerinti hasznosítása az Önkormányzat által kötelezően ellátandó feladatok ellátását nem veszélyezteti.</w:t>
      </w:r>
    </w:p>
    <w:p w:rsidR="00B4380D" w:rsidRPr="007E68CC" w:rsidRDefault="00B4380D" w:rsidP="00B4380D">
      <w:pPr>
        <w:jc w:val="both"/>
        <w:rPr>
          <w:rFonts w:eastAsia="Calibri"/>
        </w:rPr>
      </w:pPr>
      <w:r w:rsidRPr="007E68CC">
        <w:rPr>
          <w:rFonts w:eastAsia="Calibri"/>
        </w:rPr>
        <w:t>Felek rögzítik, hogy a nemzeti vagyonról szóló 2011. évi CXCVI. törvény [</w:t>
      </w:r>
      <w:proofErr w:type="spellStart"/>
      <w:r w:rsidRPr="007E68CC">
        <w:rPr>
          <w:rFonts w:eastAsia="Calibri"/>
        </w:rPr>
        <w:t>Nvtv</w:t>
      </w:r>
      <w:proofErr w:type="spellEnd"/>
      <w:r w:rsidRPr="007E68CC">
        <w:rPr>
          <w:rFonts w:eastAsia="Calibri"/>
        </w:rPr>
        <w:t>.] 7. § (1) bekezdése értelmében a nemzeti vagyon alapvető rendeltetése a közfeladat ellátásának biztosítása.</w:t>
      </w:r>
    </w:p>
    <w:p w:rsidR="00B4380D" w:rsidRPr="007E68CC" w:rsidRDefault="00B4380D" w:rsidP="00B4380D">
      <w:pPr>
        <w:jc w:val="both"/>
        <w:rPr>
          <w:rFonts w:eastAsia="Calibri"/>
        </w:rPr>
      </w:pPr>
      <w:r w:rsidRPr="007E68CC">
        <w:rPr>
          <w:rFonts w:eastAsia="Calibri"/>
        </w:rPr>
        <w:t xml:space="preserve">Felek rögzítik, hogy az </w:t>
      </w:r>
      <w:proofErr w:type="spellStart"/>
      <w:r w:rsidRPr="007E68CC">
        <w:rPr>
          <w:rFonts w:eastAsia="Calibri"/>
        </w:rPr>
        <w:t>Nvtv</w:t>
      </w:r>
      <w:proofErr w:type="spellEnd"/>
      <w:r w:rsidRPr="007E68CC">
        <w:rPr>
          <w:rFonts w:eastAsia="Calibri"/>
        </w:rPr>
        <w:t>. 11. § (13) bekezdése alapján nemzeti vagyon ingyenesen kizárólag közfeladat ellátása céljából, a lakosság közszolgáltatásokkal való ellátása, valamint e feladatok ellátásához szükséges infrastruktúra biztosítása céljából az ahhoz szükséges mértékben hasznosítható, valamint adható vagyonkezelésbe.</w:t>
      </w:r>
    </w:p>
    <w:p w:rsidR="00B4380D" w:rsidRPr="007E68CC" w:rsidRDefault="00B4380D" w:rsidP="00B4380D">
      <w:pPr>
        <w:jc w:val="both"/>
        <w:rPr>
          <w:rFonts w:eastAsia="Calibri"/>
        </w:rPr>
      </w:pPr>
      <w:r w:rsidRPr="007E68CC">
        <w:rPr>
          <w:rFonts w:eastAsia="Calibri"/>
        </w:rPr>
        <w:t>Az államháztartásról szóló 2011. évi CXCV. törvény [Áht.] 3/</w:t>
      </w:r>
      <w:proofErr w:type="gramStart"/>
      <w:r w:rsidRPr="007E68CC">
        <w:rPr>
          <w:rFonts w:eastAsia="Calibri"/>
        </w:rPr>
        <w:t>A.</w:t>
      </w:r>
      <w:proofErr w:type="gramEnd"/>
      <w:r w:rsidRPr="007E68CC">
        <w:rPr>
          <w:rFonts w:eastAsia="Calibri"/>
        </w:rPr>
        <w:t>§ (1) bekezdése értelmében közfeladat a jogszabályban meghatározott állami vagy önkormányzati feladat.</w:t>
      </w:r>
    </w:p>
    <w:p w:rsidR="00B4380D" w:rsidRPr="007E68CC" w:rsidRDefault="00B4380D" w:rsidP="00B4380D">
      <w:pPr>
        <w:jc w:val="both"/>
        <w:rPr>
          <w:rFonts w:eastAsia="Calibri"/>
        </w:rPr>
      </w:pPr>
      <w:r w:rsidRPr="007E68CC">
        <w:rPr>
          <w:rFonts w:eastAsia="Calibri"/>
        </w:rPr>
        <w:t>A felek a Polgári Törvénykönyvről szóló 2013. évi V. törvény Hatodik Könyv XLVI. Fejezetében szabályozott haszonkölcsön szerződést kötnek.</w:t>
      </w:r>
    </w:p>
    <w:p w:rsidR="00B4380D" w:rsidRPr="007E68CC" w:rsidRDefault="00B4380D" w:rsidP="00B4380D">
      <w:pPr>
        <w:jc w:val="both"/>
        <w:rPr>
          <w:rFonts w:eastAsia="Calibri"/>
        </w:rPr>
      </w:pPr>
      <w:r w:rsidRPr="007E68CC">
        <w:rPr>
          <w:rFonts w:eastAsia="Calibri"/>
        </w:rPr>
        <w:t xml:space="preserve">Jelen megállapodás célja, hogy az Önkormányzat </w:t>
      </w:r>
      <w:r w:rsidRPr="007E68CC">
        <w:rPr>
          <w:rFonts w:eastAsia="Calibri"/>
          <w:i/>
        </w:rPr>
        <w:t xml:space="preserve">– az </w:t>
      </w:r>
      <w:proofErr w:type="spellStart"/>
      <w:r w:rsidRPr="007E68CC">
        <w:rPr>
          <w:rFonts w:eastAsia="Calibri"/>
          <w:i/>
        </w:rPr>
        <w:t>Aetv</w:t>
      </w:r>
      <w:proofErr w:type="spellEnd"/>
      <w:r w:rsidRPr="007E68CC">
        <w:rPr>
          <w:rFonts w:eastAsia="Calibri"/>
          <w:i/>
        </w:rPr>
        <w:t xml:space="preserve">. 6/B. § (1) bekezdésében foglalt együttműködési kötelezettségének teljesítése érdekében – </w:t>
      </w:r>
      <w:r w:rsidRPr="007E68CC">
        <w:rPr>
          <w:rFonts w:eastAsia="Calibri"/>
        </w:rPr>
        <w:t>jelen szerződésben meghatározott ingatlanok és ingóságok haszonkölcsönbe adásával közreműködjön a Kórházzal az Önkormányzat illetékességi területén a területi védőnői ellátás működtetésében, amely alapvető közfeladatnak minősül.</w:t>
      </w:r>
    </w:p>
    <w:p w:rsidR="00B4380D" w:rsidRDefault="00B4380D" w:rsidP="00B4380D">
      <w:pPr>
        <w:jc w:val="both"/>
        <w:rPr>
          <w:rFonts w:eastAsia="Calibri"/>
          <w:b/>
        </w:rPr>
      </w:pPr>
      <w:r w:rsidRPr="007E68CC">
        <w:rPr>
          <w:rFonts w:eastAsia="Calibri"/>
          <w:b/>
        </w:rPr>
        <w:lastRenderedPageBreak/>
        <w:t>A fentiek előre bocsátását követően a Felek az alábbiakban állapodnak meg:</w:t>
      </w:r>
    </w:p>
    <w:p w:rsidR="007D2054" w:rsidRPr="007E68CC" w:rsidRDefault="007D2054" w:rsidP="00B4380D">
      <w:pPr>
        <w:jc w:val="both"/>
        <w:rPr>
          <w:rFonts w:eastAsia="Calibri"/>
          <w:b/>
        </w:rPr>
      </w:pPr>
    </w:p>
    <w:p w:rsidR="00B4380D" w:rsidRPr="007E68CC" w:rsidRDefault="00B4380D" w:rsidP="00B4380D">
      <w:pPr>
        <w:keepNext/>
        <w:numPr>
          <w:ilvl w:val="0"/>
          <w:numId w:val="7"/>
        </w:numPr>
        <w:spacing w:after="160"/>
        <w:jc w:val="center"/>
        <w:rPr>
          <w:rFonts w:eastAsia="Calibri"/>
          <w:b/>
          <w:caps/>
        </w:rPr>
      </w:pPr>
      <w:r w:rsidRPr="007E68CC">
        <w:rPr>
          <w:rFonts w:eastAsia="Calibri"/>
          <w:b/>
          <w:caps/>
        </w:rPr>
        <w:t>Szerződés tárgya</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Felek rögzítik, hogy Önkormányzat tulajdonát képezi a jelen szerződés 1. számú melléklete szerinti ingatlanok vagy ingatlanrészek (a továbbiakban: </w:t>
      </w:r>
      <w:r w:rsidRPr="007E68CC">
        <w:rPr>
          <w:rFonts w:eastAsia="Calibri"/>
          <w:b/>
        </w:rPr>
        <w:t>Ingatlanok</w:t>
      </w:r>
      <w:r w:rsidRPr="007E68CC">
        <w:rPr>
          <w:rFonts w:eastAsia="Calibri"/>
        </w:rPr>
        <w:t xml:space="preserve">) az ott megjelölt tulajdoni hányadban és viszonyok mellett. A Preambulumban megjelölt közfeladat ellátása céljára történő ingyenes használatba adással érintett ingatlan alaprajzát az 1. számú melléklet tartalmazza, melyen Felek </w:t>
      </w:r>
      <w:r w:rsidRPr="007E68CC">
        <w:rPr>
          <w:rFonts w:eastAsia="Calibri"/>
          <w:i/>
        </w:rPr>
        <w:t>– amennyiben nem a teljes ingatlan kerül átadásra –</w:t>
      </w:r>
      <w:r w:rsidRPr="007E68CC">
        <w:rPr>
          <w:rFonts w:eastAsia="Calibri"/>
        </w:rPr>
        <w:t xml:space="preserve"> megjelölik az ingyenes használatba adással érintett részt.</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Felek rögzítik, hogy Önkormányzat tulajdonjoggal, vagy </w:t>
      </w:r>
      <w:r w:rsidRPr="007E68CC">
        <w:rPr>
          <w:rFonts w:eastAsia="Calibri"/>
          <w:i/>
        </w:rPr>
        <w:t>– amennyiben az Önkormányzat nem rendelkezik tulajdonjoggal az Ingatlan felett –</w:t>
      </w:r>
      <w:r w:rsidRPr="007E68CC">
        <w:rPr>
          <w:rFonts w:eastAsia="Calibri"/>
        </w:rPr>
        <w:t xml:space="preserve"> az </w:t>
      </w:r>
      <w:proofErr w:type="gramStart"/>
      <w:r w:rsidRPr="007E68CC">
        <w:rPr>
          <w:rFonts w:eastAsia="Calibri"/>
        </w:rPr>
        <w:t>ingóság(</w:t>
      </w:r>
      <w:proofErr w:type="gramEnd"/>
      <w:r w:rsidRPr="007E68CC">
        <w:rPr>
          <w:rFonts w:eastAsia="Calibri"/>
        </w:rPr>
        <w:t xml:space="preserve">ok) tényleges tulajdonosával kötött megállapodás alapján az ingóságok használatának átruházására vonatkozó joggal rendelkezik az Önkormányzat által 2023. június 30. napját megelőzően felvett, és az adott munkavégzési helyen védőnői feladatot ellátó védőnő által hitelesített leltárfelvételi jegyzőkönyv szerinti ingóságok (a továbbiakban: </w:t>
      </w:r>
      <w:r w:rsidRPr="007E68CC">
        <w:rPr>
          <w:rFonts w:eastAsia="Calibri"/>
          <w:b/>
        </w:rPr>
        <w:t>Ingóságok</w:t>
      </w:r>
      <w:r w:rsidRPr="007E68CC">
        <w:rPr>
          <w:rFonts w:eastAsia="Calibri"/>
        </w:rPr>
        <w:t>) vonatkozásában. A jelen pont szerinti leltárfelvételi jegyzőkönyv jelen szerződés 2. számú mellékletét képezi.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Önkormányzat az Ingatlanokat és Ingóságokat a Preambulumban megjelölt közfeladat ellátása céljából Kórház ingyenes használatába adja, aki azokat használatba veszi.</w:t>
      </w:r>
    </w:p>
    <w:p w:rsidR="00B4380D" w:rsidRPr="007E68CC" w:rsidRDefault="00B4380D" w:rsidP="00B4380D">
      <w:pPr>
        <w:numPr>
          <w:ilvl w:val="1"/>
          <w:numId w:val="7"/>
        </w:numPr>
        <w:spacing w:after="160"/>
        <w:ind w:left="567" w:hanging="567"/>
        <w:jc w:val="both"/>
        <w:rPr>
          <w:rFonts w:eastAsia="Calibri"/>
        </w:rPr>
      </w:pPr>
      <w:proofErr w:type="gramStart"/>
      <w:r w:rsidRPr="007E68CC">
        <w:rPr>
          <w:rFonts w:eastAsia="Calibri"/>
        </w:rPr>
        <w:t>Önkormányzat jelen megállapodás aláírásával nyilatkozik, hogy nincs olyan harmadik fél, akinek joga, jogos érdeke a Felek közötti, Ingatlanok és Ingóságok biztosítására vonatkozó jogügylet létrejöttét korlátozná vagy megakadályozná, vagy amennyiben lenne ilyen harmadik fél, úgy Önkormányzat vállalja, hogy a jelen szerződés megkötésének időpontjáig az érintettet a jogügyletről tájékoztatja, és az Ingatlanok, illetve Ingóságok Kórház általi ingyenes használata kapcsán a harmadik fél támogató nyilatkozatát beszerzi, erről Kórházat tájékoztatja és jelen megállapodás elválaszthatatlan mellékleteként</w:t>
      </w:r>
      <w:proofErr w:type="gramEnd"/>
      <w:r w:rsidRPr="007E68CC">
        <w:rPr>
          <w:rFonts w:eastAsia="Calibri"/>
        </w:rPr>
        <w:t xml:space="preserve"> (3. számú melléklet) csatolja.</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Önkormányzat az Ingatlanok birtokát 2023. július 1. napján, ismert és megtekintett műszaki állapotban, a szükséges és elválaszthatatlan tartozékaival együtt ruházza át Kórház részére. Felek az Ingatlanok, illetve Ingóságok átadás-átvételéről jegyzőkönyvet vesznek fel.</w:t>
      </w:r>
    </w:p>
    <w:p w:rsidR="00B4380D" w:rsidRPr="007E68CC" w:rsidRDefault="00B4380D" w:rsidP="00B4380D">
      <w:pPr>
        <w:ind w:left="567"/>
        <w:jc w:val="both"/>
        <w:rPr>
          <w:rFonts w:eastAsia="Calibri"/>
        </w:rPr>
      </w:pPr>
      <w:r w:rsidRPr="007E68CC">
        <w:rPr>
          <w:rFonts w:eastAsia="Calibri"/>
        </w:rPr>
        <w:t xml:space="preserve">(Felek rögzítik, hogy az Önkormányzat a vagyontárgyak birtokát a jelen szerződés hatályba lépését követően, Felek által előre egyeztetett időpontban ruházza át a Kórház részére. A Felek a birtokátruházásról </w:t>
      </w:r>
      <w:proofErr w:type="spellStart"/>
      <w:r w:rsidRPr="007E68CC">
        <w:rPr>
          <w:rFonts w:eastAsia="Calibri"/>
        </w:rPr>
        <w:t>birtokátruházási</w:t>
      </w:r>
      <w:proofErr w:type="spellEnd"/>
      <w:r w:rsidRPr="007E68CC">
        <w:rPr>
          <w:rFonts w:eastAsia="Calibri"/>
        </w:rPr>
        <w:t xml:space="preserve"> jegyzőkönyvet vesznek fel, amely tartalmazza különösen a birtokátruházás tényét, helyét és időpontját, az ingatlanok állagára vonatkozó leírást.)</w:t>
      </w:r>
    </w:p>
    <w:p w:rsidR="00B4380D" w:rsidRPr="007E68CC" w:rsidRDefault="00B4380D" w:rsidP="00B4380D">
      <w:pPr>
        <w:numPr>
          <w:ilvl w:val="1"/>
          <w:numId w:val="7"/>
        </w:numPr>
        <w:spacing w:after="160"/>
        <w:ind w:left="426"/>
        <w:contextualSpacing/>
        <w:jc w:val="both"/>
        <w:rPr>
          <w:rFonts w:eastAsia="Calibri"/>
        </w:rPr>
      </w:pPr>
      <w:r w:rsidRPr="007E68CC">
        <w:rPr>
          <w:rFonts w:eastAsia="Calibri"/>
        </w:rPr>
        <w:t>Felek rögzítik, hogy a Kórház az Ingatlanok önálló/ az Önkormányzattal közös használatra jogosult.</w:t>
      </w:r>
    </w:p>
    <w:p w:rsidR="00B4380D" w:rsidRPr="007E68CC" w:rsidRDefault="00B4380D" w:rsidP="00B4380D">
      <w:pPr>
        <w:ind w:left="720"/>
        <w:contextualSpacing/>
        <w:jc w:val="both"/>
        <w:rPr>
          <w:rFonts w:eastAsia="Calibri"/>
        </w:rPr>
      </w:pPr>
    </w:p>
    <w:p w:rsidR="00B4380D" w:rsidRPr="007E68CC" w:rsidRDefault="00B4380D" w:rsidP="00B4380D">
      <w:pPr>
        <w:ind w:left="567"/>
        <w:jc w:val="both"/>
        <w:rPr>
          <w:rFonts w:eastAsia="Calibri"/>
        </w:rPr>
      </w:pPr>
    </w:p>
    <w:p w:rsidR="00B4380D" w:rsidRPr="007E68CC" w:rsidRDefault="00B4380D" w:rsidP="00B4380D">
      <w:pPr>
        <w:numPr>
          <w:ilvl w:val="0"/>
          <w:numId w:val="7"/>
        </w:numPr>
        <w:spacing w:after="160"/>
        <w:jc w:val="center"/>
        <w:rPr>
          <w:rFonts w:eastAsia="Calibri"/>
          <w:b/>
          <w:caps/>
        </w:rPr>
      </w:pPr>
      <w:r w:rsidRPr="007E68CC">
        <w:rPr>
          <w:rFonts w:eastAsia="Calibri"/>
          <w:b/>
          <w:caps/>
        </w:rPr>
        <w:t xml:space="preserve">Szerződés hatálya </w:t>
      </w:r>
    </w:p>
    <w:p w:rsidR="00B4380D" w:rsidRPr="007E68CC" w:rsidRDefault="00B4380D" w:rsidP="00B4380D">
      <w:pPr>
        <w:ind w:left="567"/>
        <w:jc w:val="both"/>
        <w:rPr>
          <w:rFonts w:eastAsia="Calibri"/>
        </w:rPr>
      </w:pPr>
      <w:r w:rsidRPr="007E68CC">
        <w:rPr>
          <w:rFonts w:eastAsia="Calibri"/>
        </w:rPr>
        <w:t>Jelen szerződést Felek 2023. július 1. napjától kezdődő hatállyal határozatlan időtartamra kötik.</w:t>
      </w:r>
    </w:p>
    <w:p w:rsidR="00B4380D" w:rsidRPr="007E68CC" w:rsidRDefault="00B4380D" w:rsidP="00B4380D">
      <w:pPr>
        <w:numPr>
          <w:ilvl w:val="0"/>
          <w:numId w:val="7"/>
        </w:numPr>
        <w:spacing w:after="160"/>
        <w:jc w:val="center"/>
        <w:rPr>
          <w:rFonts w:eastAsia="Calibri"/>
          <w:b/>
          <w:caps/>
        </w:rPr>
      </w:pPr>
      <w:r w:rsidRPr="007E68CC">
        <w:rPr>
          <w:rFonts w:eastAsia="Calibri"/>
          <w:b/>
          <w:caps/>
        </w:rPr>
        <w:t>Felek jogai, kötelezettségei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Kórház az Ingatlanokat, illetve Ingóságokat kizárólag a területi védőnői ellátás Önkormányzat illetékességi területén történő biztosítására, az azzal kapcsolatos feladatellátásra használhatja, azt harmadik személy használatába Önkormányzat engedélye nélkül nem adhatja és egyéb tevékenységre nem használhatja.</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Kórház köteles az Ingatlanokat a jó gazda gondosságával kezelni, állapotát megóvni, karbantartani. Felelős minden olyan kárért, amely </w:t>
      </w:r>
      <w:proofErr w:type="gramStart"/>
      <w:r w:rsidRPr="007E68CC">
        <w:rPr>
          <w:rFonts w:eastAsia="Calibri"/>
        </w:rPr>
        <w:t>ezen</w:t>
      </w:r>
      <w:proofErr w:type="gramEnd"/>
      <w:r w:rsidRPr="007E68CC">
        <w:rPr>
          <w:rFonts w:eastAsia="Calibri"/>
        </w:rPr>
        <w:t xml:space="preserve"> kötelezettsége elmulasztásából adódik, illetve rendeltetésellenes vagy szerződésellenes használat következménye. Amennyiben </w:t>
      </w:r>
      <w:r w:rsidRPr="007E68CC">
        <w:rPr>
          <w:rFonts w:eastAsia="Calibri"/>
        </w:rPr>
        <w:lastRenderedPageBreak/>
        <w:t>Kórház az Ingatlanokat és az abban található Ingóságokat a 3.1. pontban foglaltak ellenére Önkormányzat engedélye nélkül más részére használatba adja, abban az esetben azokért a károkért is felelős, amelyek e nélkül nem következtek volna be.</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Az Ingatlanok, illetve Ingóságok használata során az Önkormányzatnak vagy harmadik személynek Kórház által okozott károkért Kórház felel.</w:t>
      </w:r>
    </w:p>
    <w:p w:rsidR="00B4380D" w:rsidRPr="007E68CC" w:rsidRDefault="00B4380D" w:rsidP="00B4380D">
      <w:pPr>
        <w:numPr>
          <w:ilvl w:val="1"/>
          <w:numId w:val="7"/>
        </w:numPr>
        <w:spacing w:after="160"/>
        <w:ind w:left="567" w:hanging="567"/>
        <w:jc w:val="both"/>
        <w:rPr>
          <w:rFonts w:eastAsia="Calibri"/>
          <w:strike/>
        </w:rPr>
      </w:pPr>
      <w:r w:rsidRPr="007E68CC">
        <w:rPr>
          <w:rFonts w:eastAsia="Calibri"/>
        </w:rPr>
        <w:t xml:space="preserve">Hivatkozva a Ptk. 6:3.5.8. § (6) </w:t>
      </w:r>
      <w:proofErr w:type="gramStart"/>
      <w:r w:rsidRPr="007E68CC">
        <w:rPr>
          <w:rFonts w:eastAsia="Calibri"/>
        </w:rPr>
        <w:t>bekezdésére szerinti</w:t>
      </w:r>
      <w:proofErr w:type="gramEnd"/>
      <w:r w:rsidRPr="007E68CC">
        <w:rPr>
          <w:rFonts w:eastAsia="Calibri"/>
        </w:rPr>
        <w:t xml:space="preserve"> kötelezettségre- Kórház gondoskodik az ingatlan használatával kapcsolatosan felmerülő dolgi kiadások finanszírozásáról, így:</w:t>
      </w:r>
    </w:p>
    <w:p w:rsidR="00B4380D" w:rsidRPr="007E68CC" w:rsidRDefault="00B4380D" w:rsidP="00B4380D">
      <w:pPr>
        <w:numPr>
          <w:ilvl w:val="0"/>
          <w:numId w:val="10"/>
        </w:numPr>
        <w:spacing w:after="160"/>
        <w:jc w:val="both"/>
        <w:rPr>
          <w:rFonts w:eastAsia="Calibri"/>
        </w:rPr>
      </w:pPr>
      <w:r w:rsidRPr="007E68CC">
        <w:rPr>
          <w:rFonts w:eastAsia="Calibri"/>
        </w:rPr>
        <w:t>közüzemi számlák, vezetékes telefon, internet szolgáltatás, vagyonbiztosítás megfizetéséről az önkormányzat által kiállított számla ellenében, az átadott ingatlanrészre arányosított összegben,</w:t>
      </w:r>
    </w:p>
    <w:p w:rsidR="00B4380D" w:rsidRPr="007E68CC" w:rsidRDefault="00B4380D" w:rsidP="00B4380D">
      <w:pPr>
        <w:numPr>
          <w:ilvl w:val="0"/>
          <w:numId w:val="10"/>
        </w:numPr>
        <w:spacing w:after="160"/>
        <w:jc w:val="both"/>
        <w:rPr>
          <w:rFonts w:eastAsia="Calibri"/>
        </w:rPr>
      </w:pPr>
      <w:r w:rsidRPr="007E68CC">
        <w:rPr>
          <w:rFonts w:eastAsia="Calibri"/>
        </w:rPr>
        <w:t>postaszolgáltatásról,</w:t>
      </w:r>
    </w:p>
    <w:p w:rsidR="00B4380D" w:rsidRPr="007E68CC" w:rsidRDefault="00B4380D" w:rsidP="00B4380D">
      <w:pPr>
        <w:numPr>
          <w:ilvl w:val="0"/>
          <w:numId w:val="10"/>
        </w:numPr>
        <w:spacing w:after="160"/>
        <w:jc w:val="both"/>
        <w:rPr>
          <w:rFonts w:eastAsia="Calibri"/>
        </w:rPr>
      </w:pPr>
      <w:r w:rsidRPr="007E68CC">
        <w:rPr>
          <w:rFonts w:eastAsia="Calibri"/>
        </w:rPr>
        <w:t>papír, írószer, nyomtatvány beszerzésről,</w:t>
      </w:r>
    </w:p>
    <w:p w:rsidR="00B4380D" w:rsidRPr="007E68CC" w:rsidRDefault="00B4380D" w:rsidP="00B4380D">
      <w:pPr>
        <w:numPr>
          <w:ilvl w:val="0"/>
          <w:numId w:val="10"/>
        </w:numPr>
        <w:spacing w:after="160"/>
        <w:jc w:val="both"/>
        <w:rPr>
          <w:rFonts w:eastAsia="Calibri"/>
        </w:rPr>
      </w:pPr>
      <w:r w:rsidRPr="007E68CC">
        <w:rPr>
          <w:rFonts w:eastAsia="Calibri"/>
        </w:rPr>
        <w:t>védőnői szakmai és egyéb fogyóeszközök beszerzéséről,</w:t>
      </w:r>
    </w:p>
    <w:p w:rsidR="00B4380D" w:rsidRPr="007E68CC" w:rsidRDefault="00B4380D" w:rsidP="00B4380D">
      <w:pPr>
        <w:numPr>
          <w:ilvl w:val="0"/>
          <w:numId w:val="10"/>
        </w:numPr>
        <w:spacing w:after="160"/>
        <w:jc w:val="both"/>
        <w:rPr>
          <w:rFonts w:eastAsia="Calibri"/>
        </w:rPr>
      </w:pPr>
      <w:r w:rsidRPr="007E68CC">
        <w:rPr>
          <w:rFonts w:eastAsia="Calibri"/>
        </w:rPr>
        <w:t>az Ingatlanon belüli hulladék összegyűjtéséről és a megfelelő higiéniai szabályok betartásáról,</w:t>
      </w:r>
    </w:p>
    <w:p w:rsidR="00B4380D" w:rsidRPr="007E68CC" w:rsidRDefault="00B4380D" w:rsidP="00B4380D">
      <w:pPr>
        <w:numPr>
          <w:ilvl w:val="0"/>
          <w:numId w:val="10"/>
        </w:numPr>
        <w:spacing w:after="160"/>
        <w:jc w:val="both"/>
        <w:rPr>
          <w:rFonts w:eastAsia="Calibri"/>
        </w:rPr>
      </w:pPr>
      <w:r w:rsidRPr="007E68CC">
        <w:rPr>
          <w:rFonts w:eastAsia="Calibri"/>
        </w:rPr>
        <w:t>az ingatlan rendeltetésszerű használatához szükséges tartozékok és átadott eszközök karbantartásáról, javításáról.</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Önkormányzat vállalja a takarítási, a hó- és síkosság </w:t>
      </w:r>
      <w:proofErr w:type="gramStart"/>
      <w:r w:rsidRPr="007E68CC">
        <w:rPr>
          <w:rFonts w:eastAsia="Calibri"/>
        </w:rPr>
        <w:t>mentesítési</w:t>
      </w:r>
      <w:proofErr w:type="gramEnd"/>
      <w:r w:rsidRPr="007E68CC">
        <w:rPr>
          <w:rFonts w:eastAsia="Calibri"/>
        </w:rPr>
        <w:t xml:space="preserve"> feladatok ellátását. </w:t>
      </w:r>
    </w:p>
    <w:p w:rsidR="00B4380D" w:rsidRDefault="00B4380D" w:rsidP="00B4380D">
      <w:pPr>
        <w:numPr>
          <w:ilvl w:val="1"/>
          <w:numId w:val="7"/>
        </w:numPr>
        <w:spacing w:after="160"/>
        <w:ind w:left="567" w:hanging="567"/>
        <w:jc w:val="both"/>
        <w:rPr>
          <w:rFonts w:eastAsia="Calibri"/>
        </w:rPr>
      </w:pPr>
      <w:r w:rsidRPr="007E68CC">
        <w:rPr>
          <w:rFonts w:eastAsia="Calibri"/>
        </w:rPr>
        <w:t>Kórház vállalja, hogy az Ingatlanokat, illetve Ingóságokat érintő meghibásodások esetén haladéktalanul, de legkésőbb 3 munkanapon belül az Önkormányzat kapcsolattartóját írásban tájékoztatja. E tekintetben szerződő Felek megállapodnak, hogy a jelen szerződéssel átadásra kerülő Ingóságok megsemmisülése vagy használhatatlanná válása esetén azok pótlására Önkormányzat nem köteles.</w:t>
      </w:r>
    </w:p>
    <w:p w:rsidR="00B4380D" w:rsidRPr="007E68CC" w:rsidRDefault="00B4380D" w:rsidP="00B4380D">
      <w:pPr>
        <w:ind w:left="567"/>
        <w:jc w:val="both"/>
        <w:rPr>
          <w:rFonts w:eastAsia="Calibri"/>
        </w:rPr>
      </w:pPr>
      <w:r w:rsidRPr="007E68CC">
        <w:rPr>
          <w:rFonts w:eastAsia="Calibri"/>
        </w:rPr>
        <w:t xml:space="preserve">Az Ingóságok vagy azok egy részének megsemmisülése vagy használhatatlanná válása esetén Önkormányzat, Kórház </w:t>
      </w:r>
      <w:proofErr w:type="spellStart"/>
      <w:r w:rsidRPr="007E68CC">
        <w:rPr>
          <w:rFonts w:eastAsia="Calibri"/>
        </w:rPr>
        <w:t>ezirányú</w:t>
      </w:r>
      <w:proofErr w:type="spellEnd"/>
      <w:r w:rsidRPr="007E68CC">
        <w:rPr>
          <w:rFonts w:eastAsia="Calibri"/>
        </w:rPr>
        <w:t xml:space="preserve"> tájékoztatásának kézhezvételétől számított 8 napon belül nyilatkozik, hogy a megsemmisült vagy használhatatlanná vált dolog maradványát átveszi, vagy annak Kórház általi selejtezéséhez hozzájárul. Utóbbi esetben a megsemmisült vagy használhatatlanná vált dolog Kórház általi selejtezéséről készült jegyzőkönyvet, Kórház annak felvételétől számított 8 napon belül megküldi Önkormányzat részére.</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Kórház az Ingatlanokban – </w:t>
      </w:r>
      <w:r w:rsidRPr="007E68CC">
        <w:rPr>
          <w:rFonts w:eastAsia="Calibri"/>
          <w:i/>
        </w:rPr>
        <w:t>ide nem értve a mindennapos működés során esetlegesen bekövetkező, kisebb értékű karbantartási, javítási, esetlegesen festési munkálatokat</w:t>
      </w:r>
      <w:r w:rsidRPr="007E68CC">
        <w:rPr>
          <w:rFonts w:eastAsia="Calibri"/>
        </w:rPr>
        <w:t xml:space="preserve"> – valamennyi építési (korszerűsítési, átalakítási, bontási, kivitelezési stb.) munkát </w:t>
      </w:r>
      <w:r w:rsidRPr="007E68CC">
        <w:rPr>
          <w:rFonts w:eastAsia="Calibri"/>
          <w:i/>
        </w:rPr>
        <w:t>– különösen, ha ezek elvégzése építésügyi hatósági engedély birtokában lehetséges –</w:t>
      </w:r>
      <w:r w:rsidRPr="007E68CC">
        <w:rPr>
          <w:rFonts w:eastAsia="Calibri"/>
        </w:rPr>
        <w:t xml:space="preserve"> kizárólag Önkormányzat írásos engedélyét követően végezhet el. Az Ingatlanokat érintő építési, felújítási munkák esetében a felmerülő költségek tekintetében a Felek külön megállapodást kötnek.</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Kórház az Önkormányzat Ingatlanokra és Ingóságokra vonatkozó ellenőrzését elősegíteni, és tűrni köteles. Kórház köteles továbbá napszaktól függetlenül biztosítani és tűrni Önkormányzatnak vagy az általa meghatalmazott személynek, vagy bármely közszolgáltatónak, illetve hatóságnak az Ingatlanba történő bejutását rendkívüli káresemény, illetőleg vészhelyzet fennállása miatt az Ingatlanon belül szükséges hibaelhárítás elvégzésének biztosítása esetén. Amennyiben Kórház képviselője az ilyen eseménynél nincs jelen, a belépésről a vészhelyzet megszűnése után Önkormányzat Kórházat haladéktalanul tájékoztatja.</w:t>
      </w:r>
    </w:p>
    <w:p w:rsidR="00B4380D" w:rsidRPr="007E68CC" w:rsidRDefault="00B4380D" w:rsidP="00B4380D">
      <w:pPr>
        <w:numPr>
          <w:ilvl w:val="1"/>
          <w:numId w:val="7"/>
        </w:numPr>
        <w:spacing w:after="160"/>
        <w:ind w:left="567" w:hanging="567"/>
        <w:jc w:val="both"/>
        <w:rPr>
          <w:rFonts w:eastAsia="Calibri"/>
        </w:rPr>
      </w:pPr>
      <w:r w:rsidRPr="007E68CC">
        <w:rPr>
          <w:rFonts w:eastAsia="Calibri"/>
        </w:rPr>
        <w:lastRenderedPageBreak/>
        <w:t>Kórház köteles Önkormányzatot bármely, az Ingatlanokkal, illetve Ingóságokkal kapcsolatos váratlan eseményről tájékoztatni.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Kórház köteles jelen szerződés megszűnésekor az Ingatlanokat, illetve Ingóságokat </w:t>
      </w:r>
      <w:r w:rsidRPr="007E68CC">
        <w:rPr>
          <w:rFonts w:eastAsia="Calibri"/>
          <w:i/>
        </w:rPr>
        <w:t xml:space="preserve">– azok átvett tartozékaival, berendezési és felszerelési tárgyaival együtt – </w:t>
      </w:r>
      <w:r w:rsidRPr="007E68CC">
        <w:rPr>
          <w:rFonts w:eastAsia="Calibri"/>
        </w:rPr>
        <w:t>visszaszolgáltatni.</w:t>
      </w:r>
    </w:p>
    <w:p w:rsidR="00B4380D" w:rsidRPr="007E68CC" w:rsidRDefault="00B4380D" w:rsidP="00B4380D">
      <w:pPr>
        <w:ind w:left="567"/>
        <w:jc w:val="both"/>
        <w:rPr>
          <w:rFonts w:eastAsia="Calibri"/>
        </w:rPr>
      </w:pPr>
      <w:r w:rsidRPr="007E68CC">
        <w:rPr>
          <w:rFonts w:eastAsia="Calibri"/>
        </w:rPr>
        <w:t>Az Ingóságok – vagyok azok egy részének – megsemmisülése vagy használhatatlanná válása esetén Felek a Ptk. lehetetlenülésre vonatkozó szabályait rendelik alkalmazni azzal, hogy Önkormányzat a megsemmisült vagy használhatatlanná vált dolgok maradványait a szerződés megszűnését megelőzően is követelheti.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Kórház köteles az általa átvett ingóságokról minden évben december 31-i fordulónappal az önkormányzat által kiküldött leltárív alapján mennyiségi leltárfelvételt készíteni, és az eszközök hiánytalan meglétét a leltáríveken aláírásával igazolni.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Az Ingatlanokban Kórház által elhelyezett tárgyakért, eszközökért Önkormányzat felelősséget nem vállal, azokra vonatkozóan a kárveszélyt Kórház viseli.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Kórház kötelessége Önkormányzat Ingatlanokra vonatkozó munka- és tűzvédelmi szabályzatok betartása, ill. betartatása. Bármilyen Kórház tevékenységére vonatkozó hatósági előírás megszegéséből keletkezett anyagi kár Kórházat terheli.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Kórház jelen szerződés aláírásával kifejezetten nyilatkozik arról és kötelezettséget vállal arra, hogy jelen megállapodás hatályának fennállása alatt az Ingatlanokon környezetkárosító tevékenységet sem ő, sem vele bármilyen jogviszonyban álló harmadik személy nem folytat.</w:t>
      </w:r>
    </w:p>
    <w:p w:rsidR="00B4380D" w:rsidRPr="007E68CC" w:rsidRDefault="00B4380D" w:rsidP="00B4380D">
      <w:pPr>
        <w:ind w:left="567"/>
        <w:jc w:val="both"/>
        <w:rPr>
          <w:rFonts w:eastAsia="Calibri"/>
        </w:rPr>
      </w:pPr>
      <w:r w:rsidRPr="007E68CC">
        <w:rPr>
          <w:rFonts w:eastAsia="Calibri"/>
        </w:rPr>
        <w:t xml:space="preserve">Amennyiben ennek ellenére az Ingatlanok valamelyike a megállapodás hatályának fennállása alatt a Kórház vagy vele bármilyen jogviszonyban álló harmadik személy tevékenysége nyomán környezeti károsodást szenved, Kórház köteles a kármentesítést a károsodásról való tudomásszerzését követően haladéktalanul, saját költségén elvégezni vagy elvégeztetni, egyidejűleg a károsodás </w:t>
      </w:r>
      <w:proofErr w:type="spellStart"/>
      <w:r w:rsidRPr="007E68CC">
        <w:rPr>
          <w:rFonts w:eastAsia="Calibri"/>
        </w:rPr>
        <w:t>tényéről</w:t>
      </w:r>
      <w:proofErr w:type="spellEnd"/>
      <w:r w:rsidRPr="007E68CC">
        <w:rPr>
          <w:rFonts w:eastAsia="Calibri"/>
        </w:rPr>
        <w:t xml:space="preserve"> és a megtett intézkedésekről Önkormányzatot írásban értesíteni. </w:t>
      </w:r>
    </w:p>
    <w:p w:rsidR="00B4380D" w:rsidRPr="007E68CC" w:rsidRDefault="00B4380D" w:rsidP="00B4380D">
      <w:pPr>
        <w:numPr>
          <w:ilvl w:val="0"/>
          <w:numId w:val="7"/>
        </w:numPr>
        <w:spacing w:after="160"/>
        <w:jc w:val="center"/>
        <w:rPr>
          <w:rFonts w:eastAsia="Calibri"/>
          <w:b/>
          <w:caps/>
        </w:rPr>
      </w:pPr>
      <w:r w:rsidRPr="007E68CC">
        <w:rPr>
          <w:rFonts w:eastAsia="Calibri"/>
          <w:b/>
          <w:caps/>
        </w:rPr>
        <w:t>Kapcsolattartás</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Felek a szerződés rendelkezéseinek érvényesülése érdekében egymással együttműködnek, és kölcsönösen segítik egymást. A szerződés megkötése után felmerülő, a szerződés teljesülését akadályozó körülményről Felek a lehető legrövidebb időn belül kötelesek egymást tájékoztatni.</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Felek a jelen szerződés teljesítésével kapcsolatos közleményeiket (értesítés, nyilatkozat) személyesen, ajánlott levélben, e-mailen vagy telefonon juttatják el egymáshoz. A telefonon közölt közleményt e-mailben vagy ajánlott levélben meg kell erősíteni Az értesítésben foglaltak akkor lépnek érvénybe, amennyiben azt – igazoltan – kézbesítették. Az e-mailben közölt közleményeket az átvétel igazolásának érdekében – továbbítás előtt – a Feleknek olvasási igazolás kérésével kell ellátniuk. Felek megállapodnak, hogy a jelen Szerződés teljesítési körén kívüli, a jelen Szerződéssel összefüggő lényeges nyilatkozataikat tértivevényes ajánlott levélben közlik egymással, azzal, hogy a közlés időpontja a tértivevényen igazolt átvétel napja. Amennyiben a levél „nem kereste”, „az átvételt megtagadta” vagy „ismeretlen helyre költözött” postai értesítéssel érkezik vissza, ez esetben a levél a postai kézbesítés második megkísérlésének napját követő 5. (ötödik) munkanapon kézbesítettnek tekintendő.</w:t>
      </w:r>
    </w:p>
    <w:p w:rsidR="00B4380D" w:rsidRPr="007E68CC" w:rsidRDefault="00B4380D" w:rsidP="00B4380D">
      <w:pPr>
        <w:ind w:left="567"/>
        <w:jc w:val="both"/>
        <w:rPr>
          <w:rFonts w:eastAsia="Calibri"/>
        </w:rPr>
      </w:pPr>
      <w:r w:rsidRPr="007E68CC">
        <w:rPr>
          <w:rFonts w:eastAsia="Calibri"/>
        </w:rPr>
        <w:t>Kapcsolattartó az Önkormányzat részéről:</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678"/>
      </w:tblGrid>
      <w:tr w:rsidR="00B4380D" w:rsidRPr="007E68CC" w:rsidTr="00B9624F">
        <w:trPr>
          <w:jc w:val="center"/>
        </w:trPr>
        <w:tc>
          <w:tcPr>
            <w:tcW w:w="3261" w:type="dxa"/>
          </w:tcPr>
          <w:p w:rsidR="00B4380D" w:rsidRPr="007E68CC" w:rsidRDefault="00B4380D" w:rsidP="00B9624F">
            <w:pPr>
              <w:ind w:right="-113"/>
              <w:jc w:val="both"/>
              <w:rPr>
                <w:rFonts w:eastAsia="Calibri"/>
                <w:b/>
              </w:rPr>
            </w:pPr>
            <w:r w:rsidRPr="007E68CC">
              <w:rPr>
                <w:rFonts w:eastAsia="Calibri"/>
                <w:b/>
              </w:rPr>
              <w:t>Név:</w:t>
            </w:r>
            <w:r>
              <w:rPr>
                <w:rFonts w:eastAsia="Calibri"/>
                <w:b/>
              </w:rPr>
              <w:t xml:space="preserve"> </w:t>
            </w:r>
            <w:r w:rsidRPr="007E68CC">
              <w:rPr>
                <w:rFonts w:eastAsia="Calibri"/>
                <w:i/>
              </w:rPr>
              <w:t>Dr. Nagy Dóra jegyző</w:t>
            </w:r>
          </w:p>
        </w:tc>
        <w:tc>
          <w:tcPr>
            <w:tcW w:w="4678" w:type="dxa"/>
          </w:tcPr>
          <w:p w:rsidR="00B4380D" w:rsidRPr="007E68CC" w:rsidRDefault="00B4380D" w:rsidP="00B9624F">
            <w:pPr>
              <w:jc w:val="both"/>
              <w:rPr>
                <w:rFonts w:eastAsia="Calibri"/>
              </w:rPr>
            </w:pPr>
          </w:p>
        </w:tc>
      </w:tr>
      <w:tr w:rsidR="00B4380D" w:rsidRPr="007E68CC" w:rsidTr="00B9624F">
        <w:trPr>
          <w:jc w:val="center"/>
        </w:trPr>
        <w:tc>
          <w:tcPr>
            <w:tcW w:w="3261" w:type="dxa"/>
          </w:tcPr>
          <w:p w:rsidR="00B4380D" w:rsidRPr="007E68CC" w:rsidRDefault="00B4380D" w:rsidP="00B9624F">
            <w:pPr>
              <w:ind w:right="-113"/>
              <w:jc w:val="both"/>
              <w:rPr>
                <w:rFonts w:eastAsia="Calibri"/>
                <w:b/>
              </w:rPr>
            </w:pPr>
            <w:r w:rsidRPr="007E68CC">
              <w:rPr>
                <w:rFonts w:eastAsia="Calibri"/>
                <w:b/>
              </w:rPr>
              <w:t>Tel</w:t>
            </w:r>
            <w:proofErr w:type="gramStart"/>
            <w:r w:rsidRPr="007E68CC">
              <w:rPr>
                <w:rFonts w:eastAsia="Calibri"/>
                <w:b/>
              </w:rPr>
              <w:t>.:</w:t>
            </w:r>
            <w:proofErr w:type="gramEnd"/>
            <w:r>
              <w:rPr>
                <w:rFonts w:eastAsia="Calibri"/>
                <w:b/>
              </w:rPr>
              <w:t xml:space="preserve"> </w:t>
            </w:r>
            <w:r w:rsidRPr="007E68CC">
              <w:rPr>
                <w:rFonts w:eastAsia="Calibri"/>
                <w:i/>
              </w:rPr>
              <w:t>30/338-5821</w:t>
            </w:r>
          </w:p>
        </w:tc>
        <w:tc>
          <w:tcPr>
            <w:tcW w:w="4678" w:type="dxa"/>
          </w:tcPr>
          <w:p w:rsidR="00B4380D" w:rsidRPr="007E68CC" w:rsidRDefault="00B4380D" w:rsidP="00B9624F">
            <w:pPr>
              <w:jc w:val="both"/>
              <w:rPr>
                <w:rFonts w:eastAsia="Calibri"/>
              </w:rPr>
            </w:pPr>
          </w:p>
        </w:tc>
      </w:tr>
      <w:tr w:rsidR="00B4380D" w:rsidRPr="007E68CC" w:rsidTr="00B9624F">
        <w:trPr>
          <w:jc w:val="center"/>
        </w:trPr>
        <w:tc>
          <w:tcPr>
            <w:tcW w:w="3261" w:type="dxa"/>
          </w:tcPr>
          <w:p w:rsidR="00B4380D" w:rsidRPr="007E68CC" w:rsidRDefault="00B4380D" w:rsidP="00B9624F">
            <w:pPr>
              <w:ind w:right="-113"/>
              <w:jc w:val="both"/>
              <w:rPr>
                <w:rFonts w:eastAsia="Calibri"/>
                <w:b/>
              </w:rPr>
            </w:pPr>
            <w:r w:rsidRPr="007E68CC">
              <w:rPr>
                <w:rFonts w:eastAsia="Calibri"/>
                <w:b/>
              </w:rPr>
              <w:t>E-mail</w:t>
            </w:r>
            <w:r w:rsidRPr="007E68CC">
              <w:rPr>
                <w:rFonts w:eastAsia="Calibri"/>
                <w:i/>
              </w:rPr>
              <w:t>: jegyzo@dombrad.hu</w:t>
            </w:r>
          </w:p>
        </w:tc>
        <w:tc>
          <w:tcPr>
            <w:tcW w:w="4678" w:type="dxa"/>
          </w:tcPr>
          <w:p w:rsidR="00B4380D" w:rsidRPr="007E68CC" w:rsidRDefault="00B4380D" w:rsidP="00B9624F">
            <w:pPr>
              <w:jc w:val="both"/>
              <w:rPr>
                <w:rFonts w:eastAsia="Calibri"/>
              </w:rPr>
            </w:pPr>
          </w:p>
        </w:tc>
      </w:tr>
    </w:tbl>
    <w:p w:rsidR="00B4380D" w:rsidRPr="007E68CC" w:rsidRDefault="00B4380D" w:rsidP="00B4380D">
      <w:pPr>
        <w:spacing w:before="160"/>
        <w:ind w:left="567"/>
        <w:jc w:val="both"/>
        <w:rPr>
          <w:rFonts w:eastAsia="Calibri"/>
        </w:rPr>
      </w:pPr>
      <w:r w:rsidRPr="007E68CC">
        <w:rPr>
          <w:rFonts w:eastAsia="Calibri"/>
        </w:rPr>
        <w:lastRenderedPageBreak/>
        <w:t>Kapcsolattartó a Kórház részéről:</w:t>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4536"/>
      </w:tblGrid>
      <w:tr w:rsidR="00B4380D" w:rsidRPr="007E68CC" w:rsidTr="00B9624F">
        <w:trPr>
          <w:trHeight w:val="254"/>
          <w:jc w:val="center"/>
        </w:trPr>
        <w:tc>
          <w:tcPr>
            <w:tcW w:w="976" w:type="dxa"/>
          </w:tcPr>
          <w:p w:rsidR="00B4380D" w:rsidRPr="007E68CC" w:rsidRDefault="00B4380D" w:rsidP="00B9624F">
            <w:pPr>
              <w:ind w:right="-113"/>
              <w:jc w:val="both"/>
              <w:rPr>
                <w:rFonts w:eastAsia="Calibri"/>
                <w:b/>
              </w:rPr>
            </w:pPr>
            <w:r w:rsidRPr="007E68CC">
              <w:rPr>
                <w:rFonts w:eastAsia="Calibri"/>
                <w:b/>
              </w:rPr>
              <w:t>Név:</w:t>
            </w:r>
          </w:p>
        </w:tc>
        <w:tc>
          <w:tcPr>
            <w:tcW w:w="4536" w:type="dxa"/>
          </w:tcPr>
          <w:p w:rsidR="00B4380D" w:rsidRPr="007E68CC" w:rsidRDefault="00B4380D" w:rsidP="00B9624F">
            <w:pPr>
              <w:ind w:left="-87"/>
              <w:jc w:val="both"/>
              <w:rPr>
                <w:rFonts w:eastAsia="Calibri"/>
                <w:i/>
              </w:rPr>
            </w:pPr>
            <w:r w:rsidRPr="007E68CC">
              <w:rPr>
                <w:rFonts w:eastAsia="Calibri"/>
                <w:i/>
              </w:rPr>
              <w:t>Molnárné Tóth Magdolna Védőnői Osztályvezető</w:t>
            </w:r>
          </w:p>
        </w:tc>
      </w:tr>
      <w:tr w:rsidR="00B4380D" w:rsidRPr="007E68CC" w:rsidTr="00B9624F">
        <w:trPr>
          <w:jc w:val="center"/>
        </w:trPr>
        <w:tc>
          <w:tcPr>
            <w:tcW w:w="976" w:type="dxa"/>
          </w:tcPr>
          <w:p w:rsidR="00B4380D" w:rsidRPr="007E68CC" w:rsidRDefault="00B4380D" w:rsidP="00B9624F">
            <w:pPr>
              <w:ind w:right="-113"/>
              <w:jc w:val="both"/>
              <w:rPr>
                <w:rFonts w:eastAsia="Calibri"/>
                <w:b/>
              </w:rPr>
            </w:pPr>
            <w:r w:rsidRPr="007E68CC">
              <w:rPr>
                <w:rFonts w:eastAsia="Calibri"/>
                <w:b/>
              </w:rPr>
              <w:t>Tel</w:t>
            </w:r>
            <w:proofErr w:type="gramStart"/>
            <w:r w:rsidRPr="007E68CC">
              <w:rPr>
                <w:rFonts w:eastAsia="Calibri"/>
                <w:b/>
              </w:rPr>
              <w:t>.:</w:t>
            </w:r>
            <w:proofErr w:type="gramEnd"/>
          </w:p>
        </w:tc>
        <w:tc>
          <w:tcPr>
            <w:tcW w:w="4536" w:type="dxa"/>
          </w:tcPr>
          <w:p w:rsidR="00B4380D" w:rsidRPr="007E68CC" w:rsidRDefault="00B4380D" w:rsidP="00B9624F">
            <w:pPr>
              <w:ind w:left="-87"/>
              <w:jc w:val="both"/>
              <w:rPr>
                <w:rFonts w:eastAsia="Calibri"/>
                <w:i/>
              </w:rPr>
            </w:pPr>
            <w:r w:rsidRPr="007E68CC">
              <w:rPr>
                <w:rFonts w:eastAsia="Calibri"/>
                <w:i/>
              </w:rPr>
              <w:t>70/408-9443</w:t>
            </w:r>
          </w:p>
        </w:tc>
      </w:tr>
      <w:tr w:rsidR="00B4380D" w:rsidRPr="007E68CC" w:rsidTr="00B9624F">
        <w:trPr>
          <w:trHeight w:val="80"/>
          <w:jc w:val="center"/>
        </w:trPr>
        <w:tc>
          <w:tcPr>
            <w:tcW w:w="976" w:type="dxa"/>
          </w:tcPr>
          <w:p w:rsidR="00B4380D" w:rsidRPr="007E68CC" w:rsidRDefault="00B4380D" w:rsidP="00B9624F">
            <w:pPr>
              <w:ind w:right="-113"/>
              <w:jc w:val="both"/>
              <w:rPr>
                <w:rFonts w:eastAsia="Calibri"/>
                <w:b/>
              </w:rPr>
            </w:pPr>
            <w:r w:rsidRPr="007E68CC">
              <w:rPr>
                <w:rFonts w:eastAsia="Calibri"/>
                <w:b/>
              </w:rPr>
              <w:t>E-mail:</w:t>
            </w:r>
          </w:p>
        </w:tc>
        <w:tc>
          <w:tcPr>
            <w:tcW w:w="4534" w:type="dxa"/>
          </w:tcPr>
          <w:p w:rsidR="00B4380D" w:rsidRPr="007E68CC" w:rsidRDefault="00B4380D" w:rsidP="00B9624F">
            <w:pPr>
              <w:ind w:left="-87"/>
              <w:jc w:val="both"/>
              <w:rPr>
                <w:rFonts w:eastAsia="Calibri"/>
                <w:i/>
              </w:rPr>
            </w:pPr>
            <w:r w:rsidRPr="007E68CC">
              <w:rPr>
                <w:rFonts w:eastAsia="Calibri"/>
                <w:i/>
              </w:rPr>
              <w:t>molnarne.toth.magdolna@szszbmk.hu</w:t>
            </w:r>
          </w:p>
        </w:tc>
      </w:tr>
    </w:tbl>
    <w:p w:rsidR="00B4380D" w:rsidRPr="007E68CC" w:rsidRDefault="00B4380D" w:rsidP="00B4380D">
      <w:pPr>
        <w:numPr>
          <w:ilvl w:val="1"/>
          <w:numId w:val="7"/>
        </w:numPr>
        <w:spacing w:before="160" w:after="160"/>
        <w:ind w:left="567" w:hanging="567"/>
        <w:jc w:val="both"/>
        <w:rPr>
          <w:rFonts w:eastAsia="Calibri"/>
        </w:rPr>
      </w:pPr>
      <w:r w:rsidRPr="007E68CC">
        <w:rPr>
          <w:rFonts w:eastAsia="Calibri"/>
        </w:rPr>
        <w:t>Felek megállapodnak abban, hogy a kapcsolattartók személyében bekövetkezett változásról haladéktalanul, írásban tájékoztatják egymást és ennek elmaradásáért felelősséggel tartoznak. Bármelyik fél kapcsolattartója részéről megküldött minden értesítést és tájékoztatást mindaddig hatályosnak és érvényesnek kell tekinteni, ameddig az adott fél írásban be nem jelenti a másik félnek a kapcsolattartó személyében bekövetkezett változásokat.</w:t>
      </w:r>
    </w:p>
    <w:p w:rsidR="00B4380D" w:rsidRDefault="00B4380D" w:rsidP="00B4380D">
      <w:pPr>
        <w:ind w:left="567"/>
        <w:jc w:val="both"/>
        <w:rPr>
          <w:rFonts w:eastAsia="Calibri"/>
        </w:rPr>
      </w:pPr>
      <w:r w:rsidRPr="007E68CC">
        <w:rPr>
          <w:rFonts w:eastAsia="Calibri"/>
        </w:rPr>
        <w:t>Felek rögzítik, hogy a kapcsolattartók személyben történő változás közöttük szerződésmódosítást nem igényel.</w:t>
      </w:r>
    </w:p>
    <w:p w:rsidR="00B4380D" w:rsidRDefault="00B4380D" w:rsidP="00B4380D">
      <w:pPr>
        <w:ind w:left="567"/>
        <w:jc w:val="both"/>
        <w:rPr>
          <w:rFonts w:eastAsia="Calibri"/>
        </w:rPr>
      </w:pPr>
    </w:p>
    <w:p w:rsidR="00B4380D" w:rsidRDefault="00B4380D" w:rsidP="00B4380D">
      <w:pPr>
        <w:ind w:left="567"/>
        <w:jc w:val="both"/>
        <w:rPr>
          <w:rFonts w:eastAsia="Calibri"/>
        </w:rPr>
      </w:pPr>
    </w:p>
    <w:p w:rsidR="00B4380D" w:rsidRPr="007E68CC" w:rsidRDefault="00B4380D" w:rsidP="00B4380D">
      <w:pPr>
        <w:ind w:left="567"/>
        <w:jc w:val="both"/>
        <w:rPr>
          <w:rFonts w:eastAsia="Calibri"/>
        </w:rPr>
      </w:pPr>
    </w:p>
    <w:p w:rsidR="00B4380D" w:rsidRPr="007E68CC" w:rsidRDefault="00B4380D" w:rsidP="00B4380D">
      <w:pPr>
        <w:numPr>
          <w:ilvl w:val="0"/>
          <w:numId w:val="7"/>
        </w:numPr>
        <w:spacing w:after="160"/>
        <w:jc w:val="center"/>
        <w:rPr>
          <w:rFonts w:eastAsia="Calibri"/>
          <w:b/>
          <w:caps/>
        </w:rPr>
      </w:pPr>
      <w:r w:rsidRPr="007E68CC">
        <w:rPr>
          <w:rFonts w:eastAsia="Calibri"/>
          <w:b/>
          <w:caps/>
        </w:rPr>
        <w:t>Titoktartás, adatvédelem</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Felek rögzítik, hogy a szerződésben megadott személyes adataik kezelése a mindenkor hatályos jogszabályoknak </w:t>
      </w:r>
      <w:r w:rsidRPr="007E68CC">
        <w:rPr>
          <w:rFonts w:eastAsia="Calibri"/>
          <w:i/>
        </w:rPr>
        <w:t xml:space="preserve">– így különösen az </w:t>
      </w:r>
      <w:proofErr w:type="spellStart"/>
      <w:r w:rsidRPr="007E68CC">
        <w:rPr>
          <w:rFonts w:eastAsia="Calibri"/>
          <w:i/>
        </w:rPr>
        <w:t>Infotv</w:t>
      </w:r>
      <w:proofErr w:type="spellEnd"/>
      <w:proofErr w:type="gramStart"/>
      <w:r w:rsidRPr="007E68CC">
        <w:rPr>
          <w:rFonts w:eastAsia="Calibri"/>
          <w:i/>
        </w:rPr>
        <w:t>.,</w:t>
      </w:r>
      <w:proofErr w:type="gramEnd"/>
      <w:r w:rsidRPr="007E68CC">
        <w:rPr>
          <w:rFonts w:eastAsia="Calibri"/>
          <w:i/>
        </w:rPr>
        <w:t xml:space="preserve"> valamint az általános adatvédelmi rendelet (GDPR) rendelkezéseinek –</w:t>
      </w:r>
      <w:r w:rsidRPr="007E68CC">
        <w:rPr>
          <w:rFonts w:eastAsia="Calibri"/>
        </w:rPr>
        <w:t xml:space="preserve"> megfelelően a szerződés teljesítéséhez szükségesek; kapcsolattartóik adatait a szerződés keretén belül, jogos érdekük alapján adják át egymásnak az adatkezelési célhoz szükséges mértékben és ideig. A kapcsolattartói adatok kezelése tekintetében a szerződéses felek önálló adatkezelőnek minősülnek.</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 xml:space="preserve">Felek kötelezik magukat arra, hogy a szerződés teljesítése során tudomásukra jutott adatokat, információkat a szerződés időbeli hatályától függetlenül bizalmasan kezelik, azokat harmadik személy részére nem adják át, különös tekintettel az üzleti és egyéb titoknak minősülő adatokra, valamint – amennyiben a szerződés a Kórház által végzett, Preambulum szerinti közfeladatot is érinti – az egészségügyi adatokra. Jelen rendelkezés nem érinti a szerződés azon részeit, melyek a Kórház közfeladatot ellátó szerv jogállásából fakadóan az </w:t>
      </w:r>
      <w:proofErr w:type="spellStart"/>
      <w:r w:rsidRPr="007E68CC">
        <w:rPr>
          <w:rFonts w:eastAsia="Calibri"/>
        </w:rPr>
        <w:t>Infotv</w:t>
      </w:r>
      <w:proofErr w:type="spellEnd"/>
      <w:r w:rsidRPr="007E68CC">
        <w:rPr>
          <w:rFonts w:eastAsia="Calibri"/>
        </w:rPr>
        <w:t>. alapján bárki számára hozzáférhető közérdekű, vagy közérdekből nyilvános adatnak minősülnek.</w:t>
      </w:r>
    </w:p>
    <w:p w:rsidR="00B4380D" w:rsidRPr="007E68CC" w:rsidRDefault="00B4380D" w:rsidP="00B4380D">
      <w:pPr>
        <w:numPr>
          <w:ilvl w:val="0"/>
          <w:numId w:val="7"/>
        </w:numPr>
        <w:spacing w:after="160"/>
        <w:jc w:val="center"/>
        <w:rPr>
          <w:rFonts w:eastAsia="Calibri"/>
          <w:b/>
          <w:caps/>
        </w:rPr>
      </w:pPr>
      <w:r w:rsidRPr="007E68CC">
        <w:rPr>
          <w:rFonts w:eastAsia="Calibri"/>
          <w:b/>
          <w:caps/>
        </w:rPr>
        <w:t xml:space="preserve">Szerződés MÓDOSÍTÁSA </w:t>
      </w:r>
      <w:proofErr w:type="gramStart"/>
      <w:r w:rsidRPr="007E68CC">
        <w:rPr>
          <w:rFonts w:eastAsia="Calibri"/>
          <w:b/>
          <w:caps/>
        </w:rPr>
        <w:t>ÉS</w:t>
      </w:r>
      <w:proofErr w:type="gramEnd"/>
      <w:r w:rsidRPr="007E68CC">
        <w:rPr>
          <w:rFonts w:eastAsia="Calibri"/>
          <w:b/>
          <w:caps/>
        </w:rPr>
        <w:t xml:space="preserve"> megszűnése</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Jelen szerződést a Felek közös megegyezés alapján, írásbeli megállapodással módosíthatják vagy szüntethetik meg.</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Jelen megállapodás megszűnik:</w:t>
      </w:r>
    </w:p>
    <w:p w:rsidR="00B4380D" w:rsidRPr="007E68CC" w:rsidRDefault="00B4380D" w:rsidP="00B4380D">
      <w:pPr>
        <w:numPr>
          <w:ilvl w:val="2"/>
          <w:numId w:val="8"/>
        </w:numPr>
        <w:spacing w:after="160"/>
        <w:ind w:left="1134" w:hanging="295"/>
        <w:contextualSpacing/>
        <w:jc w:val="both"/>
        <w:rPr>
          <w:rFonts w:eastAsia="Calibri"/>
        </w:rPr>
      </w:pPr>
      <w:r w:rsidRPr="007E68CC">
        <w:rPr>
          <w:rFonts w:eastAsia="Calibri"/>
        </w:rPr>
        <w:t>A Preambulumban meghatározott közfeladat megszűnésével;</w:t>
      </w:r>
    </w:p>
    <w:p w:rsidR="00B4380D" w:rsidRPr="007E68CC" w:rsidRDefault="00B4380D" w:rsidP="00B4380D">
      <w:pPr>
        <w:numPr>
          <w:ilvl w:val="2"/>
          <w:numId w:val="8"/>
        </w:numPr>
        <w:spacing w:after="160"/>
        <w:ind w:left="1134" w:hanging="295"/>
        <w:contextualSpacing/>
        <w:jc w:val="both"/>
        <w:rPr>
          <w:rFonts w:eastAsia="Calibri"/>
        </w:rPr>
      </w:pPr>
      <w:r w:rsidRPr="007E68CC">
        <w:rPr>
          <w:rFonts w:eastAsia="Calibri"/>
        </w:rPr>
        <w:t>Közös megegyezéssel;</w:t>
      </w:r>
    </w:p>
    <w:p w:rsidR="00B4380D" w:rsidRPr="007E68CC" w:rsidRDefault="00B4380D" w:rsidP="00B4380D">
      <w:pPr>
        <w:numPr>
          <w:ilvl w:val="2"/>
          <w:numId w:val="8"/>
        </w:numPr>
        <w:spacing w:after="160"/>
        <w:ind w:left="1134" w:hanging="295"/>
        <w:contextualSpacing/>
        <w:jc w:val="both"/>
        <w:rPr>
          <w:rFonts w:eastAsia="Calibri"/>
        </w:rPr>
      </w:pPr>
      <w:r w:rsidRPr="007E68CC">
        <w:rPr>
          <w:rFonts w:eastAsia="Calibri"/>
        </w:rPr>
        <w:t>a Kórház jogutód nélküli megszűnésével;</w:t>
      </w:r>
    </w:p>
    <w:p w:rsidR="00B4380D" w:rsidRPr="007E68CC" w:rsidRDefault="00B4380D" w:rsidP="00B4380D">
      <w:pPr>
        <w:numPr>
          <w:ilvl w:val="2"/>
          <w:numId w:val="8"/>
        </w:numPr>
        <w:spacing w:after="160"/>
        <w:ind w:left="1134" w:hanging="295"/>
        <w:contextualSpacing/>
        <w:jc w:val="both"/>
        <w:rPr>
          <w:rFonts w:eastAsia="Calibri"/>
        </w:rPr>
      </w:pPr>
      <w:r w:rsidRPr="007E68CC">
        <w:rPr>
          <w:rFonts w:eastAsia="Calibri"/>
        </w:rPr>
        <w:t>az Önkormányzat rendkívüli felmondásával;</w:t>
      </w:r>
    </w:p>
    <w:p w:rsidR="00B4380D" w:rsidRPr="007E68CC" w:rsidRDefault="00B4380D" w:rsidP="00B4380D">
      <w:pPr>
        <w:numPr>
          <w:ilvl w:val="2"/>
          <w:numId w:val="8"/>
        </w:numPr>
        <w:spacing w:after="160"/>
        <w:ind w:left="1134" w:hanging="294"/>
        <w:jc w:val="both"/>
        <w:rPr>
          <w:rFonts w:eastAsia="Calibri"/>
        </w:rPr>
      </w:pPr>
      <w:r w:rsidRPr="007E68CC">
        <w:rPr>
          <w:rFonts w:eastAsia="Calibri"/>
        </w:rPr>
        <w:t>jogszabályban meghatározott egyéb esetben;</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Felek jelen megállapodás rendes felmondásának jogát kizárják.</w:t>
      </w:r>
    </w:p>
    <w:p w:rsidR="00B4380D" w:rsidRPr="007E68CC" w:rsidRDefault="00B4380D" w:rsidP="00B4380D">
      <w:pPr>
        <w:numPr>
          <w:ilvl w:val="1"/>
          <w:numId w:val="7"/>
        </w:numPr>
        <w:spacing w:after="160"/>
        <w:ind w:left="567" w:hanging="567"/>
        <w:jc w:val="both"/>
        <w:rPr>
          <w:rFonts w:eastAsia="Calibri"/>
        </w:rPr>
      </w:pPr>
      <w:r w:rsidRPr="007E68CC">
        <w:rPr>
          <w:rFonts w:eastAsia="Calibri"/>
        </w:rPr>
        <w:t>Önkormányzat jelen megállapodást egyoldalú, írásbeli jognyilatkozatával jogosult azonnali hatállyal megszüntetni (rendkívüli felmondás):</w:t>
      </w:r>
    </w:p>
    <w:p w:rsidR="00B4380D" w:rsidRPr="007E68CC" w:rsidRDefault="00B4380D" w:rsidP="00B4380D">
      <w:pPr>
        <w:ind w:left="567"/>
        <w:jc w:val="both"/>
        <w:rPr>
          <w:rFonts w:eastAsia="Calibri"/>
        </w:rPr>
      </w:pPr>
      <w:proofErr w:type="gramStart"/>
      <w:r w:rsidRPr="007E68CC">
        <w:rPr>
          <w:rFonts w:eastAsia="Calibri"/>
        </w:rPr>
        <w:t>a</w:t>
      </w:r>
      <w:proofErr w:type="gramEnd"/>
      <w:r w:rsidRPr="007E68CC">
        <w:rPr>
          <w:rFonts w:eastAsia="Calibri"/>
        </w:rPr>
        <w:t xml:space="preserve">. </w:t>
      </w:r>
      <w:proofErr w:type="gramStart"/>
      <w:r w:rsidRPr="007E68CC">
        <w:rPr>
          <w:rFonts w:eastAsia="Calibri"/>
        </w:rPr>
        <w:t>az</w:t>
      </w:r>
      <w:proofErr w:type="gramEnd"/>
      <w:r w:rsidRPr="007E68CC">
        <w:rPr>
          <w:rFonts w:eastAsia="Calibri"/>
        </w:rPr>
        <w:t xml:space="preserve"> </w:t>
      </w:r>
      <w:proofErr w:type="spellStart"/>
      <w:r w:rsidRPr="007E68CC">
        <w:rPr>
          <w:rFonts w:eastAsia="Calibri"/>
        </w:rPr>
        <w:t>Nvtv</w:t>
      </w:r>
      <w:proofErr w:type="spellEnd"/>
      <w:r w:rsidRPr="007E68CC">
        <w:rPr>
          <w:rFonts w:eastAsia="Calibri"/>
        </w:rPr>
        <w:t>. 11. § (12) bekezdésében foglalt esetben,</w:t>
      </w:r>
    </w:p>
    <w:p w:rsidR="00B4380D" w:rsidRDefault="00B4380D" w:rsidP="00B4380D">
      <w:pPr>
        <w:ind w:left="567"/>
        <w:jc w:val="both"/>
        <w:rPr>
          <w:rFonts w:eastAsia="Calibri"/>
        </w:rPr>
      </w:pPr>
      <w:r w:rsidRPr="007E68CC">
        <w:rPr>
          <w:rFonts w:eastAsia="Calibri"/>
        </w:rPr>
        <w:t xml:space="preserve">b. </w:t>
      </w:r>
      <w:proofErr w:type="gramStart"/>
      <w:r w:rsidRPr="007E68CC">
        <w:rPr>
          <w:rFonts w:eastAsia="Calibri"/>
        </w:rPr>
        <w:t>ha</w:t>
      </w:r>
      <w:proofErr w:type="gramEnd"/>
      <w:r w:rsidRPr="007E68CC">
        <w:rPr>
          <w:rFonts w:eastAsia="Calibri"/>
        </w:rPr>
        <w:t xml:space="preserve"> a Kórház a 3.4. pontban leírt kötelezettségeit nem teljesíti, és a fizetési késedelme a 60 napot meghaladja. </w:t>
      </w:r>
    </w:p>
    <w:p w:rsidR="007D2054" w:rsidRPr="007E68CC" w:rsidRDefault="007D2054" w:rsidP="00B4380D">
      <w:pPr>
        <w:ind w:left="567"/>
        <w:jc w:val="both"/>
        <w:rPr>
          <w:rFonts w:eastAsia="Calibri"/>
        </w:rPr>
      </w:pPr>
    </w:p>
    <w:p w:rsidR="00B4380D" w:rsidRPr="007E68CC" w:rsidRDefault="00B4380D" w:rsidP="00B4380D">
      <w:pPr>
        <w:numPr>
          <w:ilvl w:val="0"/>
          <w:numId w:val="7"/>
        </w:numPr>
        <w:spacing w:after="160"/>
        <w:jc w:val="center"/>
        <w:rPr>
          <w:rFonts w:eastAsia="Calibri"/>
          <w:b/>
          <w:caps/>
        </w:rPr>
      </w:pPr>
      <w:r w:rsidRPr="007E68CC">
        <w:rPr>
          <w:rFonts w:eastAsia="Calibri"/>
          <w:b/>
          <w:caps/>
        </w:rPr>
        <w:lastRenderedPageBreak/>
        <w:t xml:space="preserve">Vegyes rendelkezések </w:t>
      </w:r>
    </w:p>
    <w:p w:rsidR="00B4380D" w:rsidRPr="007E68CC" w:rsidRDefault="00B4380D" w:rsidP="00B4380D">
      <w:pPr>
        <w:numPr>
          <w:ilvl w:val="1"/>
          <w:numId w:val="7"/>
        </w:numPr>
        <w:spacing w:after="160"/>
        <w:ind w:left="567" w:hanging="567"/>
        <w:jc w:val="both"/>
        <w:rPr>
          <w:rFonts w:eastAsia="Calibri"/>
          <w:strike/>
        </w:rPr>
      </w:pPr>
      <w:r w:rsidRPr="007E68CC">
        <w:rPr>
          <w:rFonts w:eastAsia="Calibri"/>
        </w:rPr>
        <w:t xml:space="preserve">Felek a szerződés 3.4. </w:t>
      </w:r>
      <w:proofErr w:type="gramStart"/>
      <w:r w:rsidRPr="007E68CC">
        <w:rPr>
          <w:rFonts w:eastAsia="Calibri"/>
        </w:rPr>
        <w:t>a.</w:t>
      </w:r>
      <w:proofErr w:type="gramEnd"/>
      <w:r w:rsidRPr="007E68CC">
        <w:rPr>
          <w:rFonts w:eastAsia="Calibri"/>
        </w:rPr>
        <w:t>) pontjában leírt költségek a haszonkölcsönbe adott ingatlan/ ingatlanrész arányában történő megosztását, és annak önkormányzat részére megfizetésének részletes szabályait külön szerződésben rögzítik legkésőbb 2023. augusztus 31-ig.</w:t>
      </w:r>
    </w:p>
    <w:p w:rsidR="00B4380D" w:rsidRPr="007E68CC" w:rsidRDefault="00B4380D" w:rsidP="00B4380D">
      <w:pPr>
        <w:ind w:left="567"/>
        <w:jc w:val="both"/>
        <w:rPr>
          <w:rFonts w:eastAsia="Calibri"/>
        </w:rPr>
      </w:pPr>
      <w:r w:rsidRPr="007E68CC">
        <w:rPr>
          <w:rFonts w:eastAsia="Calibri"/>
        </w:rPr>
        <w:t xml:space="preserve">Önkormányzat vállalja, hogy 2023. július- augusztus hónapra az ellátás biztonsága érdekében a 3.4. pontban leírt szolgáltatásokat </w:t>
      </w:r>
      <w:proofErr w:type="spellStart"/>
      <w:r w:rsidRPr="007E68CC">
        <w:rPr>
          <w:rFonts w:eastAsia="Calibri"/>
        </w:rPr>
        <w:t>-ellenértékét</w:t>
      </w:r>
      <w:proofErr w:type="spellEnd"/>
      <w:r w:rsidRPr="007E68CC">
        <w:rPr>
          <w:rFonts w:eastAsia="Calibri"/>
        </w:rPr>
        <w:t xml:space="preserve"> </w:t>
      </w:r>
      <w:proofErr w:type="gramStart"/>
      <w:r w:rsidRPr="007E68CC">
        <w:rPr>
          <w:rFonts w:eastAsia="Calibri"/>
        </w:rPr>
        <w:t>biztosítja-</w:t>
      </w:r>
      <w:proofErr w:type="gramEnd"/>
      <w:r w:rsidRPr="007E68CC">
        <w:rPr>
          <w:rFonts w:eastAsia="Calibri"/>
        </w:rPr>
        <w:t xml:space="preserve"> ellátja, azt megelőlegezi Kórház részére.</w:t>
      </w:r>
    </w:p>
    <w:p w:rsidR="00B4380D" w:rsidRDefault="00B4380D" w:rsidP="00B4380D">
      <w:pPr>
        <w:numPr>
          <w:ilvl w:val="1"/>
          <w:numId w:val="7"/>
        </w:numPr>
        <w:spacing w:after="160"/>
        <w:ind w:left="567" w:hanging="567"/>
        <w:jc w:val="both"/>
        <w:rPr>
          <w:rFonts w:eastAsia="Calibri"/>
        </w:rPr>
      </w:pPr>
      <w:r w:rsidRPr="007E68CC">
        <w:rPr>
          <w:rFonts w:eastAsia="Calibri"/>
        </w:rPr>
        <w:t xml:space="preserve">Felek kölcsönösen kijelentik, hogy az </w:t>
      </w:r>
      <w:proofErr w:type="spellStart"/>
      <w:r w:rsidRPr="007E68CC">
        <w:rPr>
          <w:rFonts w:eastAsia="Calibri"/>
        </w:rPr>
        <w:t>Nvtv</w:t>
      </w:r>
      <w:proofErr w:type="spellEnd"/>
      <w:r w:rsidRPr="007E68CC">
        <w:rPr>
          <w:rFonts w:eastAsia="Calibri"/>
        </w:rPr>
        <w:t>. alapján átlátható szervezetnek minősülnek és kötelezettséget vállalnak arra, hogy amennyiben erre vonatkozóan változás következik be, azt haladéktalanul a másik fél részére bejelentik.</w:t>
      </w:r>
    </w:p>
    <w:p w:rsidR="00B4380D" w:rsidRPr="007E68CC" w:rsidRDefault="00B4380D" w:rsidP="00B4380D">
      <w:pPr>
        <w:ind w:left="567"/>
        <w:jc w:val="both"/>
        <w:rPr>
          <w:rFonts w:eastAsia="Calibri"/>
        </w:rPr>
      </w:pPr>
    </w:p>
    <w:p w:rsidR="00B4380D" w:rsidRPr="007E68CC" w:rsidRDefault="00B4380D" w:rsidP="00B4380D">
      <w:pPr>
        <w:widowControl w:val="0"/>
        <w:numPr>
          <w:ilvl w:val="1"/>
          <w:numId w:val="7"/>
        </w:numPr>
        <w:spacing w:after="160"/>
        <w:ind w:left="567" w:right="138" w:hanging="567"/>
        <w:jc w:val="both"/>
        <w:rPr>
          <w:rFonts w:eastAsia="Calibri"/>
        </w:rPr>
      </w:pPr>
      <w:r w:rsidRPr="007E68CC">
        <w:rPr>
          <w:rFonts w:eastAsia="Calibri"/>
        </w:rPr>
        <w:t>Kórház nyilatkozza, hogy vállalja, hogy</w:t>
      </w:r>
    </w:p>
    <w:p w:rsidR="00B4380D" w:rsidRPr="007E68CC" w:rsidRDefault="00B4380D" w:rsidP="00B4380D">
      <w:pPr>
        <w:widowControl w:val="0"/>
        <w:numPr>
          <w:ilvl w:val="2"/>
          <w:numId w:val="7"/>
        </w:numPr>
        <w:spacing w:after="160"/>
        <w:ind w:left="1134" w:right="138" w:hanging="425"/>
        <w:jc w:val="both"/>
        <w:rPr>
          <w:rFonts w:eastAsia="Calibri"/>
        </w:rPr>
      </w:pPr>
      <w:r w:rsidRPr="007E68CC">
        <w:rPr>
          <w:rFonts w:eastAsia="Calibri"/>
        </w:rPr>
        <w:t>a jelen megállapodásban vagy jogszabályban esetlegesen előírt beszámolási, nyilvántartási, adatszolgáltatási kötelezettségeket teljesíti;</w:t>
      </w:r>
    </w:p>
    <w:p w:rsidR="00B4380D" w:rsidRPr="007E68CC" w:rsidRDefault="00B4380D" w:rsidP="00B4380D">
      <w:pPr>
        <w:widowControl w:val="0"/>
        <w:numPr>
          <w:ilvl w:val="2"/>
          <w:numId w:val="7"/>
        </w:numPr>
        <w:spacing w:after="160"/>
        <w:ind w:left="1134" w:right="138" w:hanging="425"/>
        <w:jc w:val="both"/>
        <w:rPr>
          <w:rFonts w:eastAsia="Calibri"/>
        </w:rPr>
      </w:pPr>
      <w:r w:rsidRPr="007E68CC">
        <w:rPr>
          <w:rFonts w:eastAsia="Calibri"/>
        </w:rPr>
        <w:t>az Ingatlant, illetve Ingóságokat jelen megállapodásban foglaltaknak és az Önkormányzat rendelkezéseinek, valamint a Preambulumban megjelölt célnak megfelelően használja;</w:t>
      </w:r>
    </w:p>
    <w:p w:rsidR="00B4380D" w:rsidRPr="007E68CC" w:rsidRDefault="00B4380D" w:rsidP="00B4380D">
      <w:pPr>
        <w:widowControl w:val="0"/>
        <w:numPr>
          <w:ilvl w:val="2"/>
          <w:numId w:val="7"/>
        </w:numPr>
        <w:spacing w:after="160"/>
        <w:ind w:left="1134" w:right="138" w:hanging="425"/>
        <w:jc w:val="both"/>
        <w:rPr>
          <w:rFonts w:eastAsia="Calibri"/>
        </w:rPr>
      </w:pPr>
      <w:r w:rsidRPr="007E68CC">
        <w:rPr>
          <w:rFonts w:eastAsia="Calibri"/>
        </w:rPr>
        <w:t>az Ingatlanok, illetve Ingóságok hasznosításában – a Kórházzal közvetlen vagy közvetett módon jogviszonyban álló harmadik félként – kizárólag természetes személyek vagy átlátható szervezetek vesznek részt.</w:t>
      </w:r>
    </w:p>
    <w:p w:rsidR="00B4380D" w:rsidRPr="007E68CC" w:rsidRDefault="00B4380D" w:rsidP="00B4380D">
      <w:pPr>
        <w:widowControl w:val="0"/>
        <w:numPr>
          <w:ilvl w:val="1"/>
          <w:numId w:val="7"/>
        </w:numPr>
        <w:spacing w:after="160"/>
        <w:ind w:left="567" w:right="138" w:hanging="567"/>
        <w:jc w:val="both"/>
        <w:rPr>
          <w:rFonts w:eastAsia="Calibri"/>
        </w:rPr>
      </w:pPr>
      <w:r w:rsidRPr="007E68CC">
        <w:rPr>
          <w:rFonts w:eastAsia="Calibri"/>
        </w:rPr>
        <w:t>Felek között a jelen szerződés tárgyát képező bármilyen ügy kapcsán felmerülő vita esetén a felek kölcsönösen megegyeznek abban, hogy tárgyalásokat kezdenek a békés rendezés érdekében. Abban az esetben, ha a Felek nem tudnak írásos megegyezésre jutni, a Polgári Perrendtartásról szóló 2016. évi CXXX.</w:t>
      </w:r>
      <w:r>
        <w:rPr>
          <w:rFonts w:eastAsia="Calibri"/>
        </w:rPr>
        <w:t xml:space="preserve"> </w:t>
      </w:r>
      <w:r w:rsidRPr="007E68CC">
        <w:rPr>
          <w:rFonts w:eastAsia="Calibri"/>
        </w:rPr>
        <w:t>törvény szerint hatáskörrel és illetékességgel rendelkező bírósághoz nyújthatják be kereseti kérelmüket.</w:t>
      </w:r>
    </w:p>
    <w:p w:rsidR="00B4380D" w:rsidRPr="007E68CC" w:rsidRDefault="00B4380D" w:rsidP="00B4380D">
      <w:pPr>
        <w:widowControl w:val="0"/>
        <w:numPr>
          <w:ilvl w:val="1"/>
          <w:numId w:val="7"/>
        </w:numPr>
        <w:spacing w:after="160"/>
        <w:ind w:left="567" w:right="138" w:hanging="567"/>
        <w:jc w:val="both"/>
        <w:rPr>
          <w:rFonts w:eastAsia="Calibri"/>
        </w:rPr>
      </w:pPr>
      <w:r w:rsidRPr="007E68CC">
        <w:rPr>
          <w:rFonts w:eastAsia="Calibri"/>
        </w:rPr>
        <w:t>Jelen szerződésben nem szabályozott kérdésekben a hatályos jogszabályi rendelkezések, különösen a Polgári törvénykönyvről szóló 2013. évi V. törvény és a nemzeti vagyon hasznosítására vonatkozó mindenkor kötelező rendelkezések az irányadóak.</w:t>
      </w:r>
    </w:p>
    <w:p w:rsidR="00B4380D" w:rsidRPr="007E68CC" w:rsidRDefault="00B4380D" w:rsidP="00B4380D">
      <w:pPr>
        <w:widowControl w:val="0"/>
        <w:numPr>
          <w:ilvl w:val="1"/>
          <w:numId w:val="7"/>
        </w:numPr>
        <w:spacing w:after="160"/>
        <w:ind w:left="567" w:right="138" w:hanging="567"/>
        <w:jc w:val="both"/>
        <w:rPr>
          <w:rFonts w:eastAsia="Calibri"/>
        </w:rPr>
      </w:pPr>
      <w:r w:rsidRPr="007E68CC">
        <w:rPr>
          <w:rFonts w:eastAsia="Calibri"/>
        </w:rPr>
        <w:t xml:space="preserve">Jelen megállapodás 6 példányban </w:t>
      </w:r>
      <w:proofErr w:type="gramStart"/>
      <w:r w:rsidRPr="007E68CC">
        <w:rPr>
          <w:rFonts w:eastAsia="Calibri"/>
        </w:rPr>
        <w:t>jön</w:t>
      </w:r>
      <w:proofErr w:type="gramEnd"/>
      <w:r w:rsidRPr="007E68CC">
        <w:rPr>
          <w:rFonts w:eastAsia="Calibri"/>
        </w:rPr>
        <w:t xml:space="preserve"> létre melyből egyenlő részben illetik meg a példányszámok a Feleket </w:t>
      </w: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7D2054" w:rsidRDefault="007D2054" w:rsidP="00B4380D">
      <w:pPr>
        <w:jc w:val="both"/>
        <w:rPr>
          <w:rFonts w:eastAsia="Calibri"/>
          <w:b/>
        </w:rPr>
      </w:pPr>
    </w:p>
    <w:p w:rsidR="00B4380D" w:rsidRPr="007E68CC" w:rsidRDefault="00B4380D" w:rsidP="00B4380D">
      <w:pPr>
        <w:jc w:val="both"/>
        <w:rPr>
          <w:rFonts w:eastAsia="Calibri"/>
          <w:b/>
        </w:rPr>
      </w:pPr>
      <w:bookmarkStart w:id="0" w:name="_GoBack"/>
      <w:bookmarkEnd w:id="0"/>
      <w:r w:rsidRPr="007E68CC">
        <w:rPr>
          <w:rFonts w:eastAsia="Calibri"/>
          <w:b/>
        </w:rPr>
        <w:lastRenderedPageBreak/>
        <w:t>Felek a szerződést kölcsönös elolvasás és értelmezés után, mint akaratukkal és nyilatkozatukkal mindenben megegyezőt, jóváhagyólag és cégszerűen írják alá.</w:t>
      </w:r>
    </w:p>
    <w:p w:rsidR="00B4380D" w:rsidRPr="007E68CC" w:rsidRDefault="00B4380D" w:rsidP="00B4380D">
      <w:pPr>
        <w:jc w:val="both"/>
        <w:rPr>
          <w:rFonts w:eastAsia="Calibri"/>
        </w:rPr>
      </w:pPr>
      <w:r w:rsidRPr="007E68CC">
        <w:rPr>
          <w:rFonts w:eastAsia="Calibri"/>
        </w:rPr>
        <w:t>Mellékletek:</w:t>
      </w:r>
    </w:p>
    <w:p w:rsidR="00B4380D" w:rsidRPr="007E68CC" w:rsidRDefault="00B4380D" w:rsidP="00B4380D">
      <w:pPr>
        <w:numPr>
          <w:ilvl w:val="0"/>
          <w:numId w:val="9"/>
        </w:numPr>
        <w:spacing w:after="160"/>
        <w:ind w:left="2410" w:hanging="1996"/>
        <w:contextualSpacing/>
        <w:jc w:val="both"/>
        <w:rPr>
          <w:rFonts w:eastAsia="Calibri"/>
          <w:i/>
        </w:rPr>
      </w:pPr>
      <w:r w:rsidRPr="007E68CC">
        <w:rPr>
          <w:rFonts w:eastAsia="Calibri"/>
          <w:i/>
        </w:rPr>
        <w:t>Ingyenes használatba adott ingatlanok/ingatlan részek adatai;</w:t>
      </w:r>
    </w:p>
    <w:p w:rsidR="00B4380D" w:rsidRPr="007E68CC" w:rsidRDefault="00B4380D" w:rsidP="00B4380D">
      <w:pPr>
        <w:numPr>
          <w:ilvl w:val="0"/>
          <w:numId w:val="9"/>
        </w:numPr>
        <w:spacing w:after="160"/>
        <w:ind w:left="2410" w:hanging="1996"/>
        <w:contextualSpacing/>
        <w:jc w:val="both"/>
        <w:rPr>
          <w:rFonts w:eastAsia="Calibri"/>
          <w:i/>
        </w:rPr>
      </w:pPr>
      <w:r w:rsidRPr="007E68CC">
        <w:rPr>
          <w:rFonts w:eastAsia="Calibri"/>
          <w:i/>
        </w:rPr>
        <w:t>Leltárfelvételi jegyzőkönyv;</w:t>
      </w:r>
    </w:p>
    <w:p w:rsidR="00B4380D" w:rsidRPr="007E68CC" w:rsidRDefault="00B4380D" w:rsidP="00B4380D">
      <w:pPr>
        <w:numPr>
          <w:ilvl w:val="0"/>
          <w:numId w:val="9"/>
        </w:numPr>
        <w:spacing w:after="160"/>
        <w:ind w:left="2410" w:hanging="1996"/>
        <w:contextualSpacing/>
        <w:jc w:val="both"/>
        <w:rPr>
          <w:rFonts w:eastAsia="Calibri"/>
          <w:i/>
        </w:rPr>
      </w:pPr>
      <w:r w:rsidRPr="007E68CC">
        <w:rPr>
          <w:rFonts w:eastAsia="Calibri"/>
          <w:i/>
        </w:rPr>
        <w:t>Ingóságok tényleges tulajdonosainak Ingóságok ingyenes használatba adásához való hozzájárulásaik;</w:t>
      </w:r>
    </w:p>
    <w:p w:rsidR="00B4380D" w:rsidRDefault="00B4380D" w:rsidP="00B4380D">
      <w:pPr>
        <w:spacing w:after="600"/>
        <w:rPr>
          <w:rFonts w:eastAsia="Calibri"/>
        </w:rPr>
      </w:pPr>
    </w:p>
    <w:p w:rsidR="00B4380D" w:rsidRPr="007E68CC" w:rsidRDefault="00B4380D" w:rsidP="00B4380D">
      <w:pPr>
        <w:spacing w:after="600"/>
        <w:rPr>
          <w:rFonts w:eastAsia="Calibri"/>
        </w:rPr>
      </w:pPr>
      <w:r w:rsidRPr="007E68CC">
        <w:rPr>
          <w:rFonts w:eastAsia="Calibri"/>
        </w:rPr>
        <w:t>Kelt</w:t>
      </w:r>
      <w:proofErr w:type="gramStart"/>
      <w:r w:rsidRPr="007E68CC">
        <w:rPr>
          <w:rFonts w:eastAsia="Calibri"/>
        </w:rPr>
        <w:t>: …</w:t>
      </w:r>
      <w:proofErr w:type="gramEnd"/>
      <w:r w:rsidRPr="007E68CC">
        <w:rPr>
          <w:rFonts w:eastAsia="Calibri"/>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4380D" w:rsidRPr="007E68CC" w:rsidTr="00B9624F">
        <w:tc>
          <w:tcPr>
            <w:tcW w:w="4531" w:type="dxa"/>
          </w:tcPr>
          <w:p w:rsidR="00B4380D" w:rsidRPr="007E68CC" w:rsidRDefault="00B4380D" w:rsidP="00B9624F">
            <w:pPr>
              <w:jc w:val="center"/>
              <w:rPr>
                <w:rFonts w:eastAsia="Calibri"/>
              </w:rPr>
            </w:pPr>
            <w:r w:rsidRPr="007E68CC">
              <w:rPr>
                <w:rFonts w:eastAsia="Calibri"/>
              </w:rPr>
              <w:t>_______________________________</w:t>
            </w:r>
          </w:p>
          <w:p w:rsidR="00B4380D" w:rsidRPr="007E68CC" w:rsidRDefault="00B4380D" w:rsidP="00B9624F">
            <w:pPr>
              <w:jc w:val="center"/>
              <w:rPr>
                <w:rFonts w:eastAsia="Calibri"/>
                <w:b/>
              </w:rPr>
            </w:pPr>
            <w:r>
              <w:rPr>
                <w:rFonts w:eastAsia="Calibri"/>
                <w:b/>
              </w:rPr>
              <w:t>Dombrád Város Önkormányzata</w:t>
            </w:r>
          </w:p>
          <w:p w:rsidR="00B4380D" w:rsidRPr="007E68CC" w:rsidRDefault="00B4380D" w:rsidP="00B9624F">
            <w:pPr>
              <w:jc w:val="center"/>
              <w:rPr>
                <w:rFonts w:eastAsia="Calibri"/>
              </w:rPr>
            </w:pPr>
            <w:r w:rsidRPr="007E68CC">
              <w:rPr>
                <w:rFonts w:eastAsia="Calibri"/>
              </w:rPr>
              <w:br/>
              <w:t>használatba adó</w:t>
            </w:r>
          </w:p>
          <w:p w:rsidR="00B4380D" w:rsidRPr="007E68CC" w:rsidRDefault="00B4380D" w:rsidP="00B9624F">
            <w:pPr>
              <w:jc w:val="center"/>
              <w:rPr>
                <w:rFonts w:eastAsia="Calibri"/>
              </w:rPr>
            </w:pPr>
            <w:r w:rsidRPr="007E68CC">
              <w:rPr>
                <w:rFonts w:eastAsia="Calibri"/>
              </w:rPr>
              <w:t>képviseletében</w:t>
            </w:r>
          </w:p>
          <w:p w:rsidR="00B4380D" w:rsidRPr="007E68CC" w:rsidRDefault="00B4380D" w:rsidP="00B9624F">
            <w:pPr>
              <w:jc w:val="center"/>
              <w:rPr>
                <w:rFonts w:eastAsia="Calibri"/>
                <w:highlight w:val="yellow"/>
              </w:rPr>
            </w:pPr>
            <w:r>
              <w:rPr>
                <w:rFonts w:eastAsia="Calibri"/>
                <w:b/>
              </w:rPr>
              <w:t xml:space="preserve">Harsányi László </w:t>
            </w:r>
            <w:r w:rsidRPr="007E68CC">
              <w:rPr>
                <w:rFonts w:eastAsia="Calibri"/>
                <w:b/>
              </w:rPr>
              <w:t>polgármester</w:t>
            </w:r>
          </w:p>
        </w:tc>
        <w:tc>
          <w:tcPr>
            <w:tcW w:w="4531" w:type="dxa"/>
          </w:tcPr>
          <w:p w:rsidR="00B4380D" w:rsidRPr="007E68CC" w:rsidRDefault="00B4380D" w:rsidP="00B9624F">
            <w:pPr>
              <w:jc w:val="center"/>
              <w:rPr>
                <w:rFonts w:eastAsia="Calibri"/>
              </w:rPr>
            </w:pPr>
            <w:r w:rsidRPr="007E68CC">
              <w:rPr>
                <w:rFonts w:eastAsia="Calibri"/>
              </w:rPr>
              <w:t>_______________________________</w:t>
            </w:r>
          </w:p>
          <w:p w:rsidR="00B4380D" w:rsidRPr="007E68CC" w:rsidRDefault="00B4380D" w:rsidP="00B9624F">
            <w:pPr>
              <w:jc w:val="center"/>
              <w:rPr>
                <w:rFonts w:eastAsia="Calibri"/>
                <w:b/>
              </w:rPr>
            </w:pPr>
            <w:r w:rsidRPr="007E68CC">
              <w:rPr>
                <w:rFonts w:eastAsia="Calibri"/>
                <w:b/>
              </w:rPr>
              <w:t>Szabolcs-Szatmár-Bereg</w:t>
            </w:r>
            <w:r w:rsidRPr="007E68CC">
              <w:rPr>
                <w:rFonts w:eastAsia="Calibri"/>
                <w:b/>
              </w:rPr>
              <w:br/>
              <w:t>Vármegyei Oktatókórház</w:t>
            </w:r>
          </w:p>
          <w:p w:rsidR="00B4380D" w:rsidRPr="007E68CC" w:rsidRDefault="00B4380D" w:rsidP="00B9624F">
            <w:pPr>
              <w:jc w:val="center"/>
              <w:rPr>
                <w:rFonts w:eastAsia="Calibri"/>
              </w:rPr>
            </w:pPr>
            <w:r w:rsidRPr="007E68CC">
              <w:rPr>
                <w:rFonts w:eastAsia="Calibri"/>
              </w:rPr>
              <w:t>használatba vevő</w:t>
            </w:r>
          </w:p>
          <w:p w:rsidR="00B4380D" w:rsidRPr="007E68CC" w:rsidRDefault="00B4380D" w:rsidP="00B9624F">
            <w:pPr>
              <w:jc w:val="center"/>
              <w:rPr>
                <w:rFonts w:eastAsia="Calibri"/>
              </w:rPr>
            </w:pPr>
            <w:r w:rsidRPr="007E68CC">
              <w:rPr>
                <w:rFonts w:eastAsia="Calibri"/>
              </w:rPr>
              <w:t>képviseletében</w:t>
            </w:r>
          </w:p>
          <w:p w:rsidR="00B4380D" w:rsidRPr="007E68CC" w:rsidRDefault="00B4380D" w:rsidP="00B9624F">
            <w:pPr>
              <w:jc w:val="center"/>
              <w:rPr>
                <w:rFonts w:eastAsia="Calibri"/>
                <w:b/>
                <w:highlight w:val="yellow"/>
              </w:rPr>
            </w:pPr>
            <w:r w:rsidRPr="007E68CC">
              <w:rPr>
                <w:rFonts w:eastAsia="Calibri"/>
                <w:b/>
              </w:rPr>
              <w:t>Dr. Szűcs Attila főigazgató</w:t>
            </w:r>
          </w:p>
        </w:tc>
      </w:tr>
    </w:tbl>
    <w:p w:rsidR="00B4380D" w:rsidRPr="007E68CC" w:rsidRDefault="00B4380D" w:rsidP="00B4380D">
      <w:pPr>
        <w:jc w:val="right"/>
        <w:rPr>
          <w:rFonts w:eastAsia="Calibri"/>
        </w:rPr>
      </w:pPr>
      <w:r w:rsidRPr="007E68CC">
        <w:rPr>
          <w:rFonts w:eastAsia="Calibri"/>
        </w:rPr>
        <w:t xml:space="preserve">Szakmai ellenjegyzés: </w:t>
      </w:r>
      <w:r w:rsidRPr="007E68CC">
        <w:rPr>
          <w:rFonts w:eastAsia="Calibri"/>
        </w:rPr>
        <w:tab/>
        <w:t>___________________________</w:t>
      </w:r>
    </w:p>
    <w:p w:rsidR="00B4380D" w:rsidRPr="007E68CC" w:rsidRDefault="00B4380D" w:rsidP="00B4380D">
      <w:pPr>
        <w:jc w:val="right"/>
        <w:rPr>
          <w:rFonts w:eastAsia="Calibri"/>
        </w:rPr>
      </w:pPr>
      <w:r w:rsidRPr="007E68CC">
        <w:rPr>
          <w:rFonts w:eastAsia="Calibri"/>
        </w:rPr>
        <w:t>Pénzügyi ellenjegyzés:</w:t>
      </w:r>
      <w:r w:rsidRPr="007E68CC">
        <w:rPr>
          <w:rFonts w:eastAsia="Calibri"/>
        </w:rPr>
        <w:tab/>
        <w:t>___________________________</w:t>
      </w:r>
    </w:p>
    <w:p w:rsidR="00B4380D" w:rsidRPr="007E68CC" w:rsidRDefault="00B4380D" w:rsidP="00B4380D">
      <w:pPr>
        <w:jc w:val="right"/>
        <w:rPr>
          <w:rFonts w:eastAsia="Calibri"/>
        </w:rPr>
      </w:pPr>
      <w:r w:rsidRPr="007E68CC">
        <w:rPr>
          <w:rFonts w:eastAsia="Calibri"/>
        </w:rPr>
        <w:t xml:space="preserve">Jogi ellenjegyzés: </w:t>
      </w:r>
      <w:r w:rsidRPr="007E68CC">
        <w:rPr>
          <w:rFonts w:eastAsia="Calibri"/>
        </w:rPr>
        <w:tab/>
        <w:t>___________________________</w:t>
      </w:r>
    </w:p>
    <w:p w:rsidR="00B4380D" w:rsidRPr="007E68CC" w:rsidRDefault="00B4380D" w:rsidP="00B4380D">
      <w:pPr>
        <w:jc w:val="both"/>
      </w:pPr>
    </w:p>
    <w:p w:rsidR="00527F32" w:rsidRDefault="00527F32" w:rsidP="00AC0346">
      <w:pPr>
        <w:ind w:firstLine="360"/>
        <w:jc w:val="both"/>
      </w:pPr>
    </w:p>
    <w:sectPr w:rsidR="00527F32" w:rsidSect="008B7DAB">
      <w:footerReference w:type="even" r:id="rId8"/>
      <w:footerReference w:type="default" r:id="rId9"/>
      <w:pgSz w:w="11910" w:h="16840"/>
      <w:pgMar w:top="1320" w:right="1300" w:bottom="940" w:left="1100" w:header="0" w:footer="67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816" w:rsidRDefault="00CD1816">
      <w:r>
        <w:separator/>
      </w:r>
    </w:p>
  </w:endnote>
  <w:endnote w:type="continuationSeparator" w:id="0">
    <w:p w:rsidR="00CD1816" w:rsidRDefault="00CD1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5020503060202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font345">
    <w:altName w:val="Times New Roman"/>
    <w:charset w:val="EE"/>
    <w:family w:val="auto"/>
    <w:pitch w:val="variable"/>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2F" w:rsidRDefault="0091482F" w:rsidP="0091482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91482F" w:rsidRDefault="0091482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82F" w:rsidRDefault="0091482F" w:rsidP="0091482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7D2054">
      <w:rPr>
        <w:rStyle w:val="Oldalszm"/>
        <w:noProof/>
      </w:rPr>
      <w:t>8</w:t>
    </w:r>
    <w:r>
      <w:rPr>
        <w:rStyle w:val="Oldalszm"/>
      </w:rPr>
      <w:fldChar w:fldCharType="end"/>
    </w:r>
  </w:p>
  <w:p w:rsidR="0091482F" w:rsidRDefault="0091482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816" w:rsidRDefault="00CD1816">
      <w:r>
        <w:separator/>
      </w:r>
    </w:p>
  </w:footnote>
  <w:footnote w:type="continuationSeparator" w:id="0">
    <w:p w:rsidR="00CD1816" w:rsidRDefault="00CD18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2F10EC00"/>
    <w:name w:val="WW8Num2"/>
    <w:lvl w:ilvl="0">
      <w:start w:val="1"/>
      <w:numFmt w:val="decimal"/>
      <w:lvlText w:val="%1."/>
      <w:lvlJc w:val="left"/>
      <w:pPr>
        <w:tabs>
          <w:tab w:val="num" w:pos="360"/>
        </w:tabs>
        <w:ind w:left="360" w:hanging="360"/>
      </w:pPr>
      <w:rPr>
        <w:rFonts w:hint="default"/>
        <w:sz w:val="24"/>
        <w:szCs w:val="24"/>
      </w:rPr>
    </w:lvl>
  </w:abstractNum>
  <w:abstractNum w:abstractNumId="1" w15:restartNumberingAfterBreak="0">
    <w:nsid w:val="00000005"/>
    <w:multiLevelType w:val="singleLevel"/>
    <w:tmpl w:val="00000005"/>
    <w:name w:val="WW8Num5"/>
    <w:lvl w:ilvl="0">
      <w:start w:val="1"/>
      <w:numFmt w:val="bullet"/>
      <w:lvlText w:val=""/>
      <w:lvlJc w:val="left"/>
      <w:pPr>
        <w:tabs>
          <w:tab w:val="num" w:pos="1004"/>
        </w:tabs>
        <w:ind w:left="1004" w:hanging="360"/>
      </w:pPr>
      <w:rPr>
        <w:rFonts w:ascii="Wingdings" w:hAnsi="Wingdings" w:cs="Wingdings" w:hint="default"/>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cs="Symbol" w:hint="default"/>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8"/>
    <w:multiLevelType w:val="singleLevel"/>
    <w:tmpl w:val="00000008"/>
    <w:name w:val="WW8Num8"/>
    <w:lvl w:ilvl="0">
      <w:start w:val="1"/>
      <w:numFmt w:val="bullet"/>
      <w:lvlText w:val=""/>
      <w:lvlJc w:val="left"/>
      <w:pPr>
        <w:tabs>
          <w:tab w:val="num" w:pos="709"/>
        </w:tabs>
        <w:ind w:left="1380" w:hanging="360"/>
      </w:pPr>
      <w:rPr>
        <w:rFonts w:ascii="Wingdings" w:hAnsi="Wingdings" w:cs="Times New Roman" w:hint="default"/>
        <w:sz w:val="24"/>
        <w:szCs w:val="24"/>
      </w:rPr>
    </w:lvl>
  </w:abstractNum>
  <w:abstractNum w:abstractNumId="5"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Wingdings" w:hAnsi="Wingdings" w:cs="Symbol" w:hint="default"/>
        <w:sz w:val="24"/>
        <w:szCs w:val="24"/>
      </w:rPr>
    </w:lvl>
  </w:abstractNum>
  <w:abstractNum w:abstractNumId="6"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2"/>
    <w:multiLevelType w:val="singleLevel"/>
    <w:tmpl w:val="00000012"/>
    <w:name w:val="WW8Num18"/>
    <w:lvl w:ilvl="0">
      <w:start w:val="1"/>
      <w:numFmt w:val="bullet"/>
      <w:lvlText w:val=""/>
      <w:lvlJc w:val="left"/>
      <w:pPr>
        <w:tabs>
          <w:tab w:val="num" w:pos="1425"/>
        </w:tabs>
        <w:ind w:left="1425" w:hanging="360"/>
      </w:pPr>
      <w:rPr>
        <w:rFonts w:ascii="Wingdings" w:hAnsi="Wingdings" w:cs="Wingdings" w:hint="default"/>
        <w:szCs w:val="24"/>
      </w:rPr>
    </w:lvl>
  </w:abstractNum>
  <w:abstractNum w:abstractNumId="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Wingdings" w:hAnsi="Wingdings" w:cs="Wingdings" w:hint="default"/>
        <w:szCs w:val="24"/>
      </w:rPr>
    </w:lvl>
  </w:abstractNum>
  <w:abstractNum w:abstractNumId="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Wingdings" w:hAnsi="Wingdings" w:cs="Wingdings" w:hint="default"/>
      </w:rPr>
    </w:lvl>
  </w:abstractNum>
  <w:abstractNum w:abstractNumId="10" w15:restartNumberingAfterBreak="0">
    <w:nsid w:val="00A02A0C"/>
    <w:multiLevelType w:val="multilevel"/>
    <w:tmpl w:val="8C586ECA"/>
    <w:lvl w:ilvl="0">
      <w:start w:val="1"/>
      <w:numFmt w:val="ordinal"/>
      <w:lvlText w:val="%1 számú melléklet:"/>
      <w:lvlJc w:val="left"/>
      <w:pPr>
        <w:ind w:left="1080" w:hanging="720"/>
      </w:pPr>
      <w:rPr>
        <w:rFonts w:hint="default"/>
        <w:b/>
        <w:i w:val="0"/>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B100D92"/>
    <w:multiLevelType w:val="multilevel"/>
    <w:tmpl w:val="7FFA2E4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FA6158C"/>
    <w:multiLevelType w:val="hybridMultilevel"/>
    <w:tmpl w:val="C3B8DAEA"/>
    <w:lvl w:ilvl="0" w:tplc="4C0A6CA0">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3" w15:restartNumberingAfterBreak="0">
    <w:nsid w:val="12FA2CEA"/>
    <w:multiLevelType w:val="multilevel"/>
    <w:tmpl w:val="7D02404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strike w:val="0"/>
        <w:color w:val="auto"/>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44101F6"/>
    <w:multiLevelType w:val="multilevel"/>
    <w:tmpl w:val="D1BCAE3C"/>
    <w:styleLink w:val="WW8Num31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40F23E53"/>
    <w:multiLevelType w:val="hybridMultilevel"/>
    <w:tmpl w:val="C304F4CE"/>
    <w:lvl w:ilvl="0" w:tplc="3ECA460A">
      <w:start w:val="1"/>
      <w:numFmt w:val="decimal"/>
      <w:lvlText w:val="%1."/>
      <w:lvlJc w:val="left"/>
      <w:pPr>
        <w:tabs>
          <w:tab w:val="num" w:pos="765"/>
        </w:tabs>
        <w:ind w:left="765" w:hanging="405"/>
      </w:pPr>
      <w:rPr>
        <w:rFonts w:hint="default"/>
      </w:rPr>
    </w:lvl>
    <w:lvl w:ilvl="1" w:tplc="091481CA">
      <w:start w:val="9"/>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F2259C9"/>
    <w:multiLevelType w:val="hybridMultilevel"/>
    <w:tmpl w:val="73BC62B0"/>
    <w:lvl w:ilvl="0" w:tplc="E3E67CC8">
      <w:start w:val="1"/>
      <w:numFmt w:val="bullet"/>
      <w:lvlText w:val="-"/>
      <w:lvlJc w:val="left"/>
      <w:pPr>
        <w:tabs>
          <w:tab w:val="num" w:pos="851"/>
        </w:tabs>
        <w:ind w:left="851" w:hanging="284"/>
      </w:pPr>
      <w:rPr>
        <w:rFonts w:ascii="Garamond" w:eastAsia="Times New Roman" w:hAnsi="Garamond"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6D1D05"/>
    <w:multiLevelType w:val="hybridMultilevel"/>
    <w:tmpl w:val="BB8C6DF0"/>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6241D87"/>
    <w:multiLevelType w:val="hybridMultilevel"/>
    <w:tmpl w:val="44BAF350"/>
    <w:lvl w:ilvl="0" w:tplc="205CE468">
      <w:start w:val="1"/>
      <w:numFmt w:val="decimal"/>
      <w:pStyle w:val="Cmsor41"/>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4"/>
  </w:num>
  <w:num w:numId="2">
    <w:abstractNumId w:val="18"/>
  </w:num>
  <w:num w:numId="3">
    <w:abstractNumId w:val="18"/>
    <w:lvlOverride w:ilvl="0">
      <w:startOverride w:val="1"/>
    </w:lvlOverride>
  </w:num>
  <w:num w:numId="4">
    <w:abstractNumId w:val="15"/>
  </w:num>
  <w:num w:numId="5">
    <w:abstractNumId w:val="16"/>
  </w:num>
  <w:num w:numId="6">
    <w:abstractNumId w:val="17"/>
  </w:num>
  <w:num w:numId="7">
    <w:abstractNumId w:val="13"/>
  </w:num>
  <w:num w:numId="8">
    <w:abstractNumId w:val="11"/>
  </w:num>
  <w:num w:numId="9">
    <w:abstractNumId w:val="10"/>
  </w:num>
  <w:num w:numId="1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0F"/>
    <w:rsid w:val="00002CE6"/>
    <w:rsid w:val="000046C7"/>
    <w:rsid w:val="0000607D"/>
    <w:rsid w:val="00011EB1"/>
    <w:rsid w:val="00014296"/>
    <w:rsid w:val="000151C1"/>
    <w:rsid w:val="00016773"/>
    <w:rsid w:val="00017509"/>
    <w:rsid w:val="000209E3"/>
    <w:rsid w:val="00021170"/>
    <w:rsid w:val="00021AF8"/>
    <w:rsid w:val="00024BDE"/>
    <w:rsid w:val="00024C91"/>
    <w:rsid w:val="00025FBE"/>
    <w:rsid w:val="000319E0"/>
    <w:rsid w:val="00031E7A"/>
    <w:rsid w:val="00033C3F"/>
    <w:rsid w:val="00037FF4"/>
    <w:rsid w:val="00044258"/>
    <w:rsid w:val="00045C01"/>
    <w:rsid w:val="00046FA1"/>
    <w:rsid w:val="00047A65"/>
    <w:rsid w:val="000506D6"/>
    <w:rsid w:val="00051A8C"/>
    <w:rsid w:val="00053220"/>
    <w:rsid w:val="000563D4"/>
    <w:rsid w:val="00057354"/>
    <w:rsid w:val="00057774"/>
    <w:rsid w:val="00062400"/>
    <w:rsid w:val="000628ED"/>
    <w:rsid w:val="00063501"/>
    <w:rsid w:val="00067AC0"/>
    <w:rsid w:val="0007070A"/>
    <w:rsid w:val="00070BEB"/>
    <w:rsid w:val="000739DB"/>
    <w:rsid w:val="000749A5"/>
    <w:rsid w:val="00075496"/>
    <w:rsid w:val="0007593C"/>
    <w:rsid w:val="000762E2"/>
    <w:rsid w:val="0009067D"/>
    <w:rsid w:val="0009166C"/>
    <w:rsid w:val="00094797"/>
    <w:rsid w:val="00095ADC"/>
    <w:rsid w:val="000A1215"/>
    <w:rsid w:val="000A23A4"/>
    <w:rsid w:val="000A2BB3"/>
    <w:rsid w:val="000A4294"/>
    <w:rsid w:val="000A5952"/>
    <w:rsid w:val="000B4600"/>
    <w:rsid w:val="000B5973"/>
    <w:rsid w:val="000C3EA3"/>
    <w:rsid w:val="000D3EAE"/>
    <w:rsid w:val="000D5577"/>
    <w:rsid w:val="000D6554"/>
    <w:rsid w:val="000D6856"/>
    <w:rsid w:val="000D6DA6"/>
    <w:rsid w:val="000E21BE"/>
    <w:rsid w:val="000E33CF"/>
    <w:rsid w:val="000E4279"/>
    <w:rsid w:val="000E4F77"/>
    <w:rsid w:val="000E679D"/>
    <w:rsid w:val="000F0CD9"/>
    <w:rsid w:val="000F11C0"/>
    <w:rsid w:val="000F2D35"/>
    <w:rsid w:val="000F3875"/>
    <w:rsid w:val="000F448A"/>
    <w:rsid w:val="000F4BAB"/>
    <w:rsid w:val="000F4D08"/>
    <w:rsid w:val="000F6153"/>
    <w:rsid w:val="000F7091"/>
    <w:rsid w:val="000F7329"/>
    <w:rsid w:val="00100A8C"/>
    <w:rsid w:val="00104C2E"/>
    <w:rsid w:val="00107FA6"/>
    <w:rsid w:val="00110FDE"/>
    <w:rsid w:val="00112CD9"/>
    <w:rsid w:val="001148F6"/>
    <w:rsid w:val="001207DC"/>
    <w:rsid w:val="001218E7"/>
    <w:rsid w:val="001332D4"/>
    <w:rsid w:val="001362F6"/>
    <w:rsid w:val="001432DE"/>
    <w:rsid w:val="00145877"/>
    <w:rsid w:val="00146CEB"/>
    <w:rsid w:val="001507EE"/>
    <w:rsid w:val="00150DA4"/>
    <w:rsid w:val="00153D27"/>
    <w:rsid w:val="00157026"/>
    <w:rsid w:val="00157C74"/>
    <w:rsid w:val="001612A1"/>
    <w:rsid w:val="00170E9C"/>
    <w:rsid w:val="00175CC2"/>
    <w:rsid w:val="00180AD0"/>
    <w:rsid w:val="00180DED"/>
    <w:rsid w:val="0018294D"/>
    <w:rsid w:val="00182A4D"/>
    <w:rsid w:val="00182E5F"/>
    <w:rsid w:val="001855B2"/>
    <w:rsid w:val="001A14E7"/>
    <w:rsid w:val="001A2B0D"/>
    <w:rsid w:val="001A6258"/>
    <w:rsid w:val="001A73E4"/>
    <w:rsid w:val="001B0085"/>
    <w:rsid w:val="001B1DF1"/>
    <w:rsid w:val="001B35BA"/>
    <w:rsid w:val="001B7753"/>
    <w:rsid w:val="001B7BA3"/>
    <w:rsid w:val="001C3218"/>
    <w:rsid w:val="001C7A26"/>
    <w:rsid w:val="001D2EC8"/>
    <w:rsid w:val="001D3B1C"/>
    <w:rsid w:val="001E0235"/>
    <w:rsid w:val="001E0379"/>
    <w:rsid w:val="001E135E"/>
    <w:rsid w:val="001E2FA4"/>
    <w:rsid w:val="001E6565"/>
    <w:rsid w:val="001F795C"/>
    <w:rsid w:val="00200800"/>
    <w:rsid w:val="00204AF9"/>
    <w:rsid w:val="002053E2"/>
    <w:rsid w:val="00207A0B"/>
    <w:rsid w:val="0021231D"/>
    <w:rsid w:val="0021344B"/>
    <w:rsid w:val="00220BB3"/>
    <w:rsid w:val="00221BC2"/>
    <w:rsid w:val="00221DF7"/>
    <w:rsid w:val="00222988"/>
    <w:rsid w:val="00222DCA"/>
    <w:rsid w:val="0022461C"/>
    <w:rsid w:val="002265D8"/>
    <w:rsid w:val="00231098"/>
    <w:rsid w:val="00236833"/>
    <w:rsid w:val="00240A6F"/>
    <w:rsid w:val="00242BA5"/>
    <w:rsid w:val="00245FDB"/>
    <w:rsid w:val="002505B6"/>
    <w:rsid w:val="00255AD7"/>
    <w:rsid w:val="002640A2"/>
    <w:rsid w:val="002641EB"/>
    <w:rsid w:val="002661D6"/>
    <w:rsid w:val="0026658D"/>
    <w:rsid w:val="00270F9B"/>
    <w:rsid w:val="0027483F"/>
    <w:rsid w:val="00275F1E"/>
    <w:rsid w:val="002775CC"/>
    <w:rsid w:val="00281D73"/>
    <w:rsid w:val="002821D4"/>
    <w:rsid w:val="0029159C"/>
    <w:rsid w:val="0029305B"/>
    <w:rsid w:val="0029389E"/>
    <w:rsid w:val="00294B58"/>
    <w:rsid w:val="00295864"/>
    <w:rsid w:val="00295A12"/>
    <w:rsid w:val="002A10CD"/>
    <w:rsid w:val="002A13A1"/>
    <w:rsid w:val="002A1B19"/>
    <w:rsid w:val="002A3E32"/>
    <w:rsid w:val="002A44E2"/>
    <w:rsid w:val="002A5197"/>
    <w:rsid w:val="002B3782"/>
    <w:rsid w:val="002B49EA"/>
    <w:rsid w:val="002B5DC6"/>
    <w:rsid w:val="002C3390"/>
    <w:rsid w:val="002D3403"/>
    <w:rsid w:val="002D79A7"/>
    <w:rsid w:val="002E0781"/>
    <w:rsid w:val="002E4C78"/>
    <w:rsid w:val="002F2CB5"/>
    <w:rsid w:val="002F3409"/>
    <w:rsid w:val="002F3490"/>
    <w:rsid w:val="002F3B7B"/>
    <w:rsid w:val="002F43F6"/>
    <w:rsid w:val="00303F23"/>
    <w:rsid w:val="0031008B"/>
    <w:rsid w:val="003102BF"/>
    <w:rsid w:val="00311D1E"/>
    <w:rsid w:val="003128CD"/>
    <w:rsid w:val="00313175"/>
    <w:rsid w:val="00313C13"/>
    <w:rsid w:val="00315954"/>
    <w:rsid w:val="003160C0"/>
    <w:rsid w:val="00317DB8"/>
    <w:rsid w:val="00323156"/>
    <w:rsid w:val="003237D2"/>
    <w:rsid w:val="0032465E"/>
    <w:rsid w:val="00324F53"/>
    <w:rsid w:val="00325CD9"/>
    <w:rsid w:val="00330E39"/>
    <w:rsid w:val="00331088"/>
    <w:rsid w:val="00332924"/>
    <w:rsid w:val="003367A4"/>
    <w:rsid w:val="0033698F"/>
    <w:rsid w:val="00346664"/>
    <w:rsid w:val="00346C95"/>
    <w:rsid w:val="00346D77"/>
    <w:rsid w:val="00347693"/>
    <w:rsid w:val="0035285C"/>
    <w:rsid w:val="00353785"/>
    <w:rsid w:val="00355448"/>
    <w:rsid w:val="00355894"/>
    <w:rsid w:val="003561BC"/>
    <w:rsid w:val="00362D61"/>
    <w:rsid w:val="00367302"/>
    <w:rsid w:val="00367A4E"/>
    <w:rsid w:val="003721AD"/>
    <w:rsid w:val="0037297B"/>
    <w:rsid w:val="00376A49"/>
    <w:rsid w:val="0038307B"/>
    <w:rsid w:val="0038326A"/>
    <w:rsid w:val="00386735"/>
    <w:rsid w:val="0038705D"/>
    <w:rsid w:val="00391BA3"/>
    <w:rsid w:val="003936FE"/>
    <w:rsid w:val="003944A6"/>
    <w:rsid w:val="00396BAC"/>
    <w:rsid w:val="003974A1"/>
    <w:rsid w:val="003A147C"/>
    <w:rsid w:val="003A16C5"/>
    <w:rsid w:val="003A2196"/>
    <w:rsid w:val="003A2934"/>
    <w:rsid w:val="003A362E"/>
    <w:rsid w:val="003A7DC9"/>
    <w:rsid w:val="003B0766"/>
    <w:rsid w:val="003B0869"/>
    <w:rsid w:val="003B74F1"/>
    <w:rsid w:val="003B7914"/>
    <w:rsid w:val="003B7BAF"/>
    <w:rsid w:val="003D35FD"/>
    <w:rsid w:val="003D3B60"/>
    <w:rsid w:val="003D77BF"/>
    <w:rsid w:val="003E0F96"/>
    <w:rsid w:val="003E2D73"/>
    <w:rsid w:val="003E7141"/>
    <w:rsid w:val="003F06F0"/>
    <w:rsid w:val="003F29D0"/>
    <w:rsid w:val="003F3FF9"/>
    <w:rsid w:val="00401E17"/>
    <w:rsid w:val="00404D15"/>
    <w:rsid w:val="00406415"/>
    <w:rsid w:val="004119F0"/>
    <w:rsid w:val="00415EE4"/>
    <w:rsid w:val="00421704"/>
    <w:rsid w:val="0042377A"/>
    <w:rsid w:val="004253A5"/>
    <w:rsid w:val="004313BF"/>
    <w:rsid w:val="00431D79"/>
    <w:rsid w:val="00431E7D"/>
    <w:rsid w:val="004326DD"/>
    <w:rsid w:val="00434529"/>
    <w:rsid w:val="00435689"/>
    <w:rsid w:val="00435D17"/>
    <w:rsid w:val="004360B4"/>
    <w:rsid w:val="00440088"/>
    <w:rsid w:val="00441D37"/>
    <w:rsid w:val="004523D3"/>
    <w:rsid w:val="00452B75"/>
    <w:rsid w:val="00454D33"/>
    <w:rsid w:val="00455CE0"/>
    <w:rsid w:val="00455E78"/>
    <w:rsid w:val="004602EC"/>
    <w:rsid w:val="00462D91"/>
    <w:rsid w:val="004647AA"/>
    <w:rsid w:val="00464D86"/>
    <w:rsid w:val="0046626F"/>
    <w:rsid w:val="004701CF"/>
    <w:rsid w:val="004701FE"/>
    <w:rsid w:val="004709BF"/>
    <w:rsid w:val="0047386C"/>
    <w:rsid w:val="00474449"/>
    <w:rsid w:val="00474AAC"/>
    <w:rsid w:val="00475CE6"/>
    <w:rsid w:val="00476C1D"/>
    <w:rsid w:val="00480D22"/>
    <w:rsid w:val="00481312"/>
    <w:rsid w:val="004846A2"/>
    <w:rsid w:val="00485DA6"/>
    <w:rsid w:val="00487CAA"/>
    <w:rsid w:val="00490E94"/>
    <w:rsid w:val="0049112F"/>
    <w:rsid w:val="0049229E"/>
    <w:rsid w:val="00493435"/>
    <w:rsid w:val="004935F5"/>
    <w:rsid w:val="004975A4"/>
    <w:rsid w:val="004A2B6B"/>
    <w:rsid w:val="004A3DF5"/>
    <w:rsid w:val="004A6CC9"/>
    <w:rsid w:val="004B06C1"/>
    <w:rsid w:val="004B0B5C"/>
    <w:rsid w:val="004B1FDB"/>
    <w:rsid w:val="004B4392"/>
    <w:rsid w:val="004B5C77"/>
    <w:rsid w:val="004B622A"/>
    <w:rsid w:val="004B6CAA"/>
    <w:rsid w:val="004B72B7"/>
    <w:rsid w:val="004B7B33"/>
    <w:rsid w:val="004C2446"/>
    <w:rsid w:val="004C26CE"/>
    <w:rsid w:val="004C6C22"/>
    <w:rsid w:val="004C75C5"/>
    <w:rsid w:val="004C7928"/>
    <w:rsid w:val="004D23CA"/>
    <w:rsid w:val="004D2DF2"/>
    <w:rsid w:val="004D3418"/>
    <w:rsid w:val="004E03DE"/>
    <w:rsid w:val="004E2BDD"/>
    <w:rsid w:val="004E499E"/>
    <w:rsid w:val="004E5968"/>
    <w:rsid w:val="004E59FD"/>
    <w:rsid w:val="004E5D6A"/>
    <w:rsid w:val="004E6773"/>
    <w:rsid w:val="004F0A09"/>
    <w:rsid w:val="004F2F1D"/>
    <w:rsid w:val="004F5180"/>
    <w:rsid w:val="004F7096"/>
    <w:rsid w:val="0050217F"/>
    <w:rsid w:val="00503B91"/>
    <w:rsid w:val="00507A38"/>
    <w:rsid w:val="00511086"/>
    <w:rsid w:val="005113BB"/>
    <w:rsid w:val="0051435C"/>
    <w:rsid w:val="005158EA"/>
    <w:rsid w:val="005177D4"/>
    <w:rsid w:val="0052309F"/>
    <w:rsid w:val="00523598"/>
    <w:rsid w:val="00526DAA"/>
    <w:rsid w:val="00527451"/>
    <w:rsid w:val="00527F32"/>
    <w:rsid w:val="005300E3"/>
    <w:rsid w:val="00535086"/>
    <w:rsid w:val="00537F62"/>
    <w:rsid w:val="00542C1D"/>
    <w:rsid w:val="005543C2"/>
    <w:rsid w:val="00556BCF"/>
    <w:rsid w:val="00560F80"/>
    <w:rsid w:val="005623A2"/>
    <w:rsid w:val="005636C2"/>
    <w:rsid w:val="005637FA"/>
    <w:rsid w:val="00565582"/>
    <w:rsid w:val="005712B3"/>
    <w:rsid w:val="005718B2"/>
    <w:rsid w:val="00572E66"/>
    <w:rsid w:val="0057547C"/>
    <w:rsid w:val="005801A9"/>
    <w:rsid w:val="00581431"/>
    <w:rsid w:val="00584372"/>
    <w:rsid w:val="00585309"/>
    <w:rsid w:val="00594B9E"/>
    <w:rsid w:val="00594C02"/>
    <w:rsid w:val="00594F6D"/>
    <w:rsid w:val="0059515D"/>
    <w:rsid w:val="00595C07"/>
    <w:rsid w:val="005A235B"/>
    <w:rsid w:val="005A3BAC"/>
    <w:rsid w:val="005A6DB1"/>
    <w:rsid w:val="005A77B4"/>
    <w:rsid w:val="005B19EA"/>
    <w:rsid w:val="005B4772"/>
    <w:rsid w:val="005B556E"/>
    <w:rsid w:val="005B6383"/>
    <w:rsid w:val="005C3981"/>
    <w:rsid w:val="005C5D52"/>
    <w:rsid w:val="005C63EE"/>
    <w:rsid w:val="005C75C4"/>
    <w:rsid w:val="005C7D10"/>
    <w:rsid w:val="005C7DA6"/>
    <w:rsid w:val="005D5E4E"/>
    <w:rsid w:val="005D652E"/>
    <w:rsid w:val="005D6A89"/>
    <w:rsid w:val="005E18C5"/>
    <w:rsid w:val="005E214C"/>
    <w:rsid w:val="005F045C"/>
    <w:rsid w:val="005F0AFA"/>
    <w:rsid w:val="005F2824"/>
    <w:rsid w:val="005F336E"/>
    <w:rsid w:val="005F5EE9"/>
    <w:rsid w:val="005F7181"/>
    <w:rsid w:val="00601039"/>
    <w:rsid w:val="00606166"/>
    <w:rsid w:val="00606C39"/>
    <w:rsid w:val="006103F9"/>
    <w:rsid w:val="0061235E"/>
    <w:rsid w:val="00613560"/>
    <w:rsid w:val="006137F0"/>
    <w:rsid w:val="00613836"/>
    <w:rsid w:val="00615B7D"/>
    <w:rsid w:val="00617FBC"/>
    <w:rsid w:val="00620331"/>
    <w:rsid w:val="00620EB1"/>
    <w:rsid w:val="00622A53"/>
    <w:rsid w:val="006309AE"/>
    <w:rsid w:val="00630E5A"/>
    <w:rsid w:val="00633519"/>
    <w:rsid w:val="00633946"/>
    <w:rsid w:val="00633BB3"/>
    <w:rsid w:val="00636E21"/>
    <w:rsid w:val="006423F4"/>
    <w:rsid w:val="00645C4F"/>
    <w:rsid w:val="0065206F"/>
    <w:rsid w:val="006526FC"/>
    <w:rsid w:val="006635B9"/>
    <w:rsid w:val="00663AD1"/>
    <w:rsid w:val="00666835"/>
    <w:rsid w:val="006668A2"/>
    <w:rsid w:val="006714C0"/>
    <w:rsid w:val="006726E0"/>
    <w:rsid w:val="0067425C"/>
    <w:rsid w:val="006743A8"/>
    <w:rsid w:val="00675E1E"/>
    <w:rsid w:val="0067723A"/>
    <w:rsid w:val="0068255E"/>
    <w:rsid w:val="00684AD6"/>
    <w:rsid w:val="00687F04"/>
    <w:rsid w:val="006906A5"/>
    <w:rsid w:val="00690BAB"/>
    <w:rsid w:val="00690CB9"/>
    <w:rsid w:val="00690E9B"/>
    <w:rsid w:val="00691A85"/>
    <w:rsid w:val="00691C07"/>
    <w:rsid w:val="00692FA2"/>
    <w:rsid w:val="006941B5"/>
    <w:rsid w:val="00694A25"/>
    <w:rsid w:val="00695C13"/>
    <w:rsid w:val="00697AA0"/>
    <w:rsid w:val="006A3350"/>
    <w:rsid w:val="006A36F1"/>
    <w:rsid w:val="006A4DA8"/>
    <w:rsid w:val="006A7A9D"/>
    <w:rsid w:val="006B037D"/>
    <w:rsid w:val="006B0A8C"/>
    <w:rsid w:val="006B4D13"/>
    <w:rsid w:val="006B6838"/>
    <w:rsid w:val="006C0060"/>
    <w:rsid w:val="006C42F8"/>
    <w:rsid w:val="006C661F"/>
    <w:rsid w:val="006C67F8"/>
    <w:rsid w:val="006D1257"/>
    <w:rsid w:val="006D2A10"/>
    <w:rsid w:val="006D4717"/>
    <w:rsid w:val="006D50C9"/>
    <w:rsid w:val="006D545B"/>
    <w:rsid w:val="006D6D7A"/>
    <w:rsid w:val="006D71A9"/>
    <w:rsid w:val="006E07BF"/>
    <w:rsid w:val="006E0BC4"/>
    <w:rsid w:val="006E7A64"/>
    <w:rsid w:val="006F4C7B"/>
    <w:rsid w:val="007013FD"/>
    <w:rsid w:val="00701F9C"/>
    <w:rsid w:val="007059DD"/>
    <w:rsid w:val="00705DB8"/>
    <w:rsid w:val="00706399"/>
    <w:rsid w:val="00707A99"/>
    <w:rsid w:val="0071392F"/>
    <w:rsid w:val="00714290"/>
    <w:rsid w:val="00715C10"/>
    <w:rsid w:val="00716DE9"/>
    <w:rsid w:val="0071717E"/>
    <w:rsid w:val="0071762C"/>
    <w:rsid w:val="00721603"/>
    <w:rsid w:val="007233EB"/>
    <w:rsid w:val="007248D9"/>
    <w:rsid w:val="00724A12"/>
    <w:rsid w:val="00730408"/>
    <w:rsid w:val="00730D4C"/>
    <w:rsid w:val="00735447"/>
    <w:rsid w:val="007356AF"/>
    <w:rsid w:val="00740185"/>
    <w:rsid w:val="007404D1"/>
    <w:rsid w:val="00745214"/>
    <w:rsid w:val="00746503"/>
    <w:rsid w:val="00754F4E"/>
    <w:rsid w:val="007558A1"/>
    <w:rsid w:val="00757124"/>
    <w:rsid w:val="00757F42"/>
    <w:rsid w:val="007602EB"/>
    <w:rsid w:val="00762072"/>
    <w:rsid w:val="00766095"/>
    <w:rsid w:val="00766AA9"/>
    <w:rsid w:val="00770CDE"/>
    <w:rsid w:val="007753F5"/>
    <w:rsid w:val="00777B9B"/>
    <w:rsid w:val="00781610"/>
    <w:rsid w:val="0079036F"/>
    <w:rsid w:val="0079124B"/>
    <w:rsid w:val="0079448F"/>
    <w:rsid w:val="007A2F4E"/>
    <w:rsid w:val="007A4163"/>
    <w:rsid w:val="007A5656"/>
    <w:rsid w:val="007A59AA"/>
    <w:rsid w:val="007B6222"/>
    <w:rsid w:val="007B6436"/>
    <w:rsid w:val="007B7D3C"/>
    <w:rsid w:val="007C3037"/>
    <w:rsid w:val="007C3FF6"/>
    <w:rsid w:val="007C60B0"/>
    <w:rsid w:val="007D08F1"/>
    <w:rsid w:val="007D0F2C"/>
    <w:rsid w:val="007D2054"/>
    <w:rsid w:val="007D3137"/>
    <w:rsid w:val="007D7D63"/>
    <w:rsid w:val="007E05F2"/>
    <w:rsid w:val="007E17F2"/>
    <w:rsid w:val="007E33BF"/>
    <w:rsid w:val="007E33EB"/>
    <w:rsid w:val="007E4820"/>
    <w:rsid w:val="007E4B36"/>
    <w:rsid w:val="007E625C"/>
    <w:rsid w:val="007F0D96"/>
    <w:rsid w:val="007F1852"/>
    <w:rsid w:val="007F4B5A"/>
    <w:rsid w:val="007F4D13"/>
    <w:rsid w:val="007F536F"/>
    <w:rsid w:val="007F66D7"/>
    <w:rsid w:val="007F7AF2"/>
    <w:rsid w:val="008016E8"/>
    <w:rsid w:val="00803167"/>
    <w:rsid w:val="00803A2E"/>
    <w:rsid w:val="0080437C"/>
    <w:rsid w:val="0080452F"/>
    <w:rsid w:val="00805F0D"/>
    <w:rsid w:val="0080622D"/>
    <w:rsid w:val="00807E2D"/>
    <w:rsid w:val="0081073B"/>
    <w:rsid w:val="008107B3"/>
    <w:rsid w:val="008110C9"/>
    <w:rsid w:val="008132DE"/>
    <w:rsid w:val="0081475D"/>
    <w:rsid w:val="00815533"/>
    <w:rsid w:val="0081634F"/>
    <w:rsid w:val="00821195"/>
    <w:rsid w:val="00821A0B"/>
    <w:rsid w:val="00823C13"/>
    <w:rsid w:val="008249F5"/>
    <w:rsid w:val="00824B48"/>
    <w:rsid w:val="00825C27"/>
    <w:rsid w:val="00827F3C"/>
    <w:rsid w:val="00830DCA"/>
    <w:rsid w:val="008315C4"/>
    <w:rsid w:val="0083181D"/>
    <w:rsid w:val="0083188E"/>
    <w:rsid w:val="00833FA9"/>
    <w:rsid w:val="00835195"/>
    <w:rsid w:val="0083569D"/>
    <w:rsid w:val="008371EC"/>
    <w:rsid w:val="00837B03"/>
    <w:rsid w:val="008410F1"/>
    <w:rsid w:val="00841D26"/>
    <w:rsid w:val="00841F37"/>
    <w:rsid w:val="008476B8"/>
    <w:rsid w:val="00847B35"/>
    <w:rsid w:val="00850AB1"/>
    <w:rsid w:val="00851A07"/>
    <w:rsid w:val="00851BBE"/>
    <w:rsid w:val="00853C2F"/>
    <w:rsid w:val="008567AF"/>
    <w:rsid w:val="00856814"/>
    <w:rsid w:val="00860150"/>
    <w:rsid w:val="00860673"/>
    <w:rsid w:val="0086580A"/>
    <w:rsid w:val="00866760"/>
    <w:rsid w:val="00870144"/>
    <w:rsid w:val="00874F66"/>
    <w:rsid w:val="0087592E"/>
    <w:rsid w:val="008769F0"/>
    <w:rsid w:val="008774CA"/>
    <w:rsid w:val="00880C5D"/>
    <w:rsid w:val="008811DA"/>
    <w:rsid w:val="0088143E"/>
    <w:rsid w:val="008859E3"/>
    <w:rsid w:val="008875A5"/>
    <w:rsid w:val="00887627"/>
    <w:rsid w:val="00890078"/>
    <w:rsid w:val="00891FE1"/>
    <w:rsid w:val="008928A0"/>
    <w:rsid w:val="0089496D"/>
    <w:rsid w:val="008963B5"/>
    <w:rsid w:val="008A00BC"/>
    <w:rsid w:val="008A2BDA"/>
    <w:rsid w:val="008A3E8D"/>
    <w:rsid w:val="008A4A12"/>
    <w:rsid w:val="008A61E5"/>
    <w:rsid w:val="008A6230"/>
    <w:rsid w:val="008A68FA"/>
    <w:rsid w:val="008A72AF"/>
    <w:rsid w:val="008B7DAB"/>
    <w:rsid w:val="008C100F"/>
    <w:rsid w:val="008C2DCB"/>
    <w:rsid w:val="008C3D2F"/>
    <w:rsid w:val="008C55EF"/>
    <w:rsid w:val="008D15FC"/>
    <w:rsid w:val="008D29F9"/>
    <w:rsid w:val="008D4874"/>
    <w:rsid w:val="008D59E1"/>
    <w:rsid w:val="008E191C"/>
    <w:rsid w:val="008E38ED"/>
    <w:rsid w:val="008E4F0E"/>
    <w:rsid w:val="008E6697"/>
    <w:rsid w:val="008E6DC3"/>
    <w:rsid w:val="008F1DA3"/>
    <w:rsid w:val="008F227E"/>
    <w:rsid w:val="008F4C3A"/>
    <w:rsid w:val="008F6311"/>
    <w:rsid w:val="008F6F6B"/>
    <w:rsid w:val="009009AB"/>
    <w:rsid w:val="00901EB9"/>
    <w:rsid w:val="00903F89"/>
    <w:rsid w:val="009053CB"/>
    <w:rsid w:val="00907130"/>
    <w:rsid w:val="00907ABF"/>
    <w:rsid w:val="0091482F"/>
    <w:rsid w:val="00915F8A"/>
    <w:rsid w:val="00921A75"/>
    <w:rsid w:val="00922A1F"/>
    <w:rsid w:val="00923643"/>
    <w:rsid w:val="00925625"/>
    <w:rsid w:val="00925C99"/>
    <w:rsid w:val="00925F33"/>
    <w:rsid w:val="009304F3"/>
    <w:rsid w:val="009328E7"/>
    <w:rsid w:val="009349AC"/>
    <w:rsid w:val="00934AF9"/>
    <w:rsid w:val="00934E66"/>
    <w:rsid w:val="0094201A"/>
    <w:rsid w:val="0094403A"/>
    <w:rsid w:val="00945C04"/>
    <w:rsid w:val="009460A6"/>
    <w:rsid w:val="00947710"/>
    <w:rsid w:val="00950EC8"/>
    <w:rsid w:val="0095357C"/>
    <w:rsid w:val="00955DAB"/>
    <w:rsid w:val="009602BF"/>
    <w:rsid w:val="00962FA3"/>
    <w:rsid w:val="0096499F"/>
    <w:rsid w:val="009709E4"/>
    <w:rsid w:val="00970AC6"/>
    <w:rsid w:val="00973895"/>
    <w:rsid w:val="00980237"/>
    <w:rsid w:val="0098034A"/>
    <w:rsid w:val="00980462"/>
    <w:rsid w:val="00984112"/>
    <w:rsid w:val="00985E84"/>
    <w:rsid w:val="00990D90"/>
    <w:rsid w:val="00993A68"/>
    <w:rsid w:val="0099764F"/>
    <w:rsid w:val="00997E4C"/>
    <w:rsid w:val="009A0731"/>
    <w:rsid w:val="009A104B"/>
    <w:rsid w:val="009A5443"/>
    <w:rsid w:val="009A618D"/>
    <w:rsid w:val="009B0D73"/>
    <w:rsid w:val="009B5BC2"/>
    <w:rsid w:val="009B5F6F"/>
    <w:rsid w:val="009B69C7"/>
    <w:rsid w:val="009B6D20"/>
    <w:rsid w:val="009C0341"/>
    <w:rsid w:val="009C13E2"/>
    <w:rsid w:val="009C2E69"/>
    <w:rsid w:val="009C3997"/>
    <w:rsid w:val="009C4434"/>
    <w:rsid w:val="009C64E9"/>
    <w:rsid w:val="009C7B01"/>
    <w:rsid w:val="009D0816"/>
    <w:rsid w:val="009D3DF1"/>
    <w:rsid w:val="009D645D"/>
    <w:rsid w:val="009E44DF"/>
    <w:rsid w:val="009E46F8"/>
    <w:rsid w:val="009E4C2B"/>
    <w:rsid w:val="009E583E"/>
    <w:rsid w:val="009E61CF"/>
    <w:rsid w:val="009E7786"/>
    <w:rsid w:val="009F14CB"/>
    <w:rsid w:val="009F72E9"/>
    <w:rsid w:val="009F7C87"/>
    <w:rsid w:val="00A002AB"/>
    <w:rsid w:val="00A004CA"/>
    <w:rsid w:val="00A018CC"/>
    <w:rsid w:val="00A01E53"/>
    <w:rsid w:val="00A01FB3"/>
    <w:rsid w:val="00A02C2D"/>
    <w:rsid w:val="00A02E7E"/>
    <w:rsid w:val="00A05D2B"/>
    <w:rsid w:val="00A11521"/>
    <w:rsid w:val="00A1521C"/>
    <w:rsid w:val="00A16ABC"/>
    <w:rsid w:val="00A1772E"/>
    <w:rsid w:val="00A22278"/>
    <w:rsid w:val="00A2398A"/>
    <w:rsid w:val="00A23F94"/>
    <w:rsid w:val="00A24F29"/>
    <w:rsid w:val="00A32489"/>
    <w:rsid w:val="00A35873"/>
    <w:rsid w:val="00A35FA0"/>
    <w:rsid w:val="00A36C73"/>
    <w:rsid w:val="00A41617"/>
    <w:rsid w:val="00A44B6D"/>
    <w:rsid w:val="00A4596E"/>
    <w:rsid w:val="00A47DC1"/>
    <w:rsid w:val="00A52C70"/>
    <w:rsid w:val="00A56080"/>
    <w:rsid w:val="00A601B5"/>
    <w:rsid w:val="00A60F4C"/>
    <w:rsid w:val="00A7488F"/>
    <w:rsid w:val="00A75585"/>
    <w:rsid w:val="00A771FE"/>
    <w:rsid w:val="00A802B6"/>
    <w:rsid w:val="00A81579"/>
    <w:rsid w:val="00A81DE2"/>
    <w:rsid w:val="00A85C0C"/>
    <w:rsid w:val="00A901D8"/>
    <w:rsid w:val="00A91938"/>
    <w:rsid w:val="00A95CED"/>
    <w:rsid w:val="00A96855"/>
    <w:rsid w:val="00AA091F"/>
    <w:rsid w:val="00AA34DE"/>
    <w:rsid w:val="00AA473F"/>
    <w:rsid w:val="00AA783D"/>
    <w:rsid w:val="00AB1B31"/>
    <w:rsid w:val="00AB3C0F"/>
    <w:rsid w:val="00AB537C"/>
    <w:rsid w:val="00AB65E1"/>
    <w:rsid w:val="00AB76D3"/>
    <w:rsid w:val="00AB76DC"/>
    <w:rsid w:val="00AB7982"/>
    <w:rsid w:val="00AC0346"/>
    <w:rsid w:val="00AC1C69"/>
    <w:rsid w:val="00AC21DA"/>
    <w:rsid w:val="00AC7411"/>
    <w:rsid w:val="00AD04F4"/>
    <w:rsid w:val="00AD38F3"/>
    <w:rsid w:val="00AD440D"/>
    <w:rsid w:val="00AD4B87"/>
    <w:rsid w:val="00AD4C19"/>
    <w:rsid w:val="00AD6281"/>
    <w:rsid w:val="00AE0667"/>
    <w:rsid w:val="00AE18ED"/>
    <w:rsid w:val="00AE2C2A"/>
    <w:rsid w:val="00AE5D83"/>
    <w:rsid w:val="00AF11F0"/>
    <w:rsid w:val="00AF496D"/>
    <w:rsid w:val="00B022AD"/>
    <w:rsid w:val="00B057E9"/>
    <w:rsid w:val="00B065E5"/>
    <w:rsid w:val="00B0664C"/>
    <w:rsid w:val="00B10721"/>
    <w:rsid w:val="00B15349"/>
    <w:rsid w:val="00B156FB"/>
    <w:rsid w:val="00B17267"/>
    <w:rsid w:val="00B22E3D"/>
    <w:rsid w:val="00B25521"/>
    <w:rsid w:val="00B25A28"/>
    <w:rsid w:val="00B31E06"/>
    <w:rsid w:val="00B324EA"/>
    <w:rsid w:val="00B3542C"/>
    <w:rsid w:val="00B36BD7"/>
    <w:rsid w:val="00B4045E"/>
    <w:rsid w:val="00B411F9"/>
    <w:rsid w:val="00B42240"/>
    <w:rsid w:val="00B42573"/>
    <w:rsid w:val="00B434A7"/>
    <w:rsid w:val="00B4380D"/>
    <w:rsid w:val="00B4488F"/>
    <w:rsid w:val="00B50B73"/>
    <w:rsid w:val="00B50F48"/>
    <w:rsid w:val="00B5146C"/>
    <w:rsid w:val="00B51497"/>
    <w:rsid w:val="00B539B5"/>
    <w:rsid w:val="00B56553"/>
    <w:rsid w:val="00B609E7"/>
    <w:rsid w:val="00B61539"/>
    <w:rsid w:val="00B63184"/>
    <w:rsid w:val="00B65998"/>
    <w:rsid w:val="00B67B48"/>
    <w:rsid w:val="00B70A56"/>
    <w:rsid w:val="00B70D67"/>
    <w:rsid w:val="00B70F0B"/>
    <w:rsid w:val="00B71D45"/>
    <w:rsid w:val="00B72EAC"/>
    <w:rsid w:val="00B7356C"/>
    <w:rsid w:val="00B754CB"/>
    <w:rsid w:val="00B82622"/>
    <w:rsid w:val="00B84B08"/>
    <w:rsid w:val="00B85EAC"/>
    <w:rsid w:val="00B91826"/>
    <w:rsid w:val="00B91C4D"/>
    <w:rsid w:val="00B91FB6"/>
    <w:rsid w:val="00B91FEB"/>
    <w:rsid w:val="00B934D8"/>
    <w:rsid w:val="00B97984"/>
    <w:rsid w:val="00BA080B"/>
    <w:rsid w:val="00BA1DA5"/>
    <w:rsid w:val="00BA75BC"/>
    <w:rsid w:val="00BA7CAD"/>
    <w:rsid w:val="00BB369E"/>
    <w:rsid w:val="00BB5C25"/>
    <w:rsid w:val="00BC166C"/>
    <w:rsid w:val="00BC2340"/>
    <w:rsid w:val="00BC26CB"/>
    <w:rsid w:val="00BC4AD8"/>
    <w:rsid w:val="00BC6F3B"/>
    <w:rsid w:val="00BD4A9F"/>
    <w:rsid w:val="00BD6B5E"/>
    <w:rsid w:val="00BE1E5E"/>
    <w:rsid w:val="00BE5375"/>
    <w:rsid w:val="00BF1EBB"/>
    <w:rsid w:val="00BF2DC5"/>
    <w:rsid w:val="00BF3AD9"/>
    <w:rsid w:val="00BF4D02"/>
    <w:rsid w:val="00C11294"/>
    <w:rsid w:val="00C14BE3"/>
    <w:rsid w:val="00C14E72"/>
    <w:rsid w:val="00C16BEB"/>
    <w:rsid w:val="00C2187B"/>
    <w:rsid w:val="00C23985"/>
    <w:rsid w:val="00C23E64"/>
    <w:rsid w:val="00C247C6"/>
    <w:rsid w:val="00C25C4F"/>
    <w:rsid w:val="00C26E48"/>
    <w:rsid w:val="00C27DF9"/>
    <w:rsid w:val="00C30C41"/>
    <w:rsid w:val="00C320C4"/>
    <w:rsid w:val="00C33ECF"/>
    <w:rsid w:val="00C40678"/>
    <w:rsid w:val="00C40702"/>
    <w:rsid w:val="00C43FBB"/>
    <w:rsid w:val="00C44595"/>
    <w:rsid w:val="00C44984"/>
    <w:rsid w:val="00C44A3D"/>
    <w:rsid w:val="00C539F2"/>
    <w:rsid w:val="00C56F29"/>
    <w:rsid w:val="00C56FDA"/>
    <w:rsid w:val="00C60A85"/>
    <w:rsid w:val="00C61308"/>
    <w:rsid w:val="00C62D07"/>
    <w:rsid w:val="00C63A4E"/>
    <w:rsid w:val="00C72697"/>
    <w:rsid w:val="00C77F1D"/>
    <w:rsid w:val="00C80367"/>
    <w:rsid w:val="00C823BD"/>
    <w:rsid w:val="00C8341E"/>
    <w:rsid w:val="00C83F2C"/>
    <w:rsid w:val="00C846F3"/>
    <w:rsid w:val="00C91054"/>
    <w:rsid w:val="00C93CCA"/>
    <w:rsid w:val="00CA0CB7"/>
    <w:rsid w:val="00CA3C1E"/>
    <w:rsid w:val="00CA56F3"/>
    <w:rsid w:val="00CA6A1E"/>
    <w:rsid w:val="00CA71A0"/>
    <w:rsid w:val="00CB0DA2"/>
    <w:rsid w:val="00CB4AAD"/>
    <w:rsid w:val="00CB5FB0"/>
    <w:rsid w:val="00CB6612"/>
    <w:rsid w:val="00CC1E03"/>
    <w:rsid w:val="00CC28E2"/>
    <w:rsid w:val="00CC5282"/>
    <w:rsid w:val="00CC5DE9"/>
    <w:rsid w:val="00CC7FD2"/>
    <w:rsid w:val="00CD1816"/>
    <w:rsid w:val="00CD1DC9"/>
    <w:rsid w:val="00CD1FBB"/>
    <w:rsid w:val="00CD5649"/>
    <w:rsid w:val="00CD5861"/>
    <w:rsid w:val="00CD628C"/>
    <w:rsid w:val="00CE1CD9"/>
    <w:rsid w:val="00CE36F6"/>
    <w:rsid w:val="00CE4F0F"/>
    <w:rsid w:val="00CE5D45"/>
    <w:rsid w:val="00D0084C"/>
    <w:rsid w:val="00D00B3E"/>
    <w:rsid w:val="00D01417"/>
    <w:rsid w:val="00D032F8"/>
    <w:rsid w:val="00D03403"/>
    <w:rsid w:val="00D12567"/>
    <w:rsid w:val="00D14BD8"/>
    <w:rsid w:val="00D170BB"/>
    <w:rsid w:val="00D17D17"/>
    <w:rsid w:val="00D22053"/>
    <w:rsid w:val="00D40289"/>
    <w:rsid w:val="00D40677"/>
    <w:rsid w:val="00D414FF"/>
    <w:rsid w:val="00D419D6"/>
    <w:rsid w:val="00D42461"/>
    <w:rsid w:val="00D43691"/>
    <w:rsid w:val="00D439C5"/>
    <w:rsid w:val="00D441E1"/>
    <w:rsid w:val="00D45139"/>
    <w:rsid w:val="00D467EF"/>
    <w:rsid w:val="00D515D1"/>
    <w:rsid w:val="00D53B5F"/>
    <w:rsid w:val="00D53BB1"/>
    <w:rsid w:val="00D55D08"/>
    <w:rsid w:val="00D6090C"/>
    <w:rsid w:val="00D611F6"/>
    <w:rsid w:val="00D63D01"/>
    <w:rsid w:val="00D6537F"/>
    <w:rsid w:val="00D6649F"/>
    <w:rsid w:val="00D67A02"/>
    <w:rsid w:val="00D707B5"/>
    <w:rsid w:val="00D7320A"/>
    <w:rsid w:val="00D746BA"/>
    <w:rsid w:val="00D77971"/>
    <w:rsid w:val="00D826AF"/>
    <w:rsid w:val="00D827D7"/>
    <w:rsid w:val="00D840BC"/>
    <w:rsid w:val="00D85DF1"/>
    <w:rsid w:val="00DA113B"/>
    <w:rsid w:val="00DA2F7F"/>
    <w:rsid w:val="00DA6F31"/>
    <w:rsid w:val="00DB28AF"/>
    <w:rsid w:val="00DB6FD5"/>
    <w:rsid w:val="00DB721A"/>
    <w:rsid w:val="00DB74F5"/>
    <w:rsid w:val="00DC07A6"/>
    <w:rsid w:val="00DC1AEE"/>
    <w:rsid w:val="00DC2E78"/>
    <w:rsid w:val="00DC5D81"/>
    <w:rsid w:val="00DC6973"/>
    <w:rsid w:val="00DC7D44"/>
    <w:rsid w:val="00DD2B0D"/>
    <w:rsid w:val="00DD38B2"/>
    <w:rsid w:val="00DE049C"/>
    <w:rsid w:val="00DE07CE"/>
    <w:rsid w:val="00DE3529"/>
    <w:rsid w:val="00DE36E0"/>
    <w:rsid w:val="00DE7FCD"/>
    <w:rsid w:val="00DF38D1"/>
    <w:rsid w:val="00DF46C0"/>
    <w:rsid w:val="00DF5F22"/>
    <w:rsid w:val="00E01F09"/>
    <w:rsid w:val="00E0615D"/>
    <w:rsid w:val="00E06857"/>
    <w:rsid w:val="00E074E8"/>
    <w:rsid w:val="00E1005D"/>
    <w:rsid w:val="00E105DD"/>
    <w:rsid w:val="00E12FD5"/>
    <w:rsid w:val="00E130A6"/>
    <w:rsid w:val="00E16246"/>
    <w:rsid w:val="00E16A65"/>
    <w:rsid w:val="00E250A5"/>
    <w:rsid w:val="00E25A8A"/>
    <w:rsid w:val="00E27DF0"/>
    <w:rsid w:val="00E30143"/>
    <w:rsid w:val="00E30E76"/>
    <w:rsid w:val="00E31D04"/>
    <w:rsid w:val="00E32639"/>
    <w:rsid w:val="00E32B9D"/>
    <w:rsid w:val="00E3377F"/>
    <w:rsid w:val="00E339E4"/>
    <w:rsid w:val="00E405E4"/>
    <w:rsid w:val="00E47FDA"/>
    <w:rsid w:val="00E50879"/>
    <w:rsid w:val="00E5143E"/>
    <w:rsid w:val="00E51CEA"/>
    <w:rsid w:val="00E51F75"/>
    <w:rsid w:val="00E5482F"/>
    <w:rsid w:val="00E5565E"/>
    <w:rsid w:val="00E56ABF"/>
    <w:rsid w:val="00E64FBB"/>
    <w:rsid w:val="00E659A9"/>
    <w:rsid w:val="00E65F18"/>
    <w:rsid w:val="00E7049D"/>
    <w:rsid w:val="00E73A8E"/>
    <w:rsid w:val="00E73E9B"/>
    <w:rsid w:val="00E76732"/>
    <w:rsid w:val="00E77801"/>
    <w:rsid w:val="00E8033D"/>
    <w:rsid w:val="00E80F28"/>
    <w:rsid w:val="00E81854"/>
    <w:rsid w:val="00E92DA9"/>
    <w:rsid w:val="00E93DA0"/>
    <w:rsid w:val="00E943E3"/>
    <w:rsid w:val="00E9465A"/>
    <w:rsid w:val="00E97851"/>
    <w:rsid w:val="00EA13C3"/>
    <w:rsid w:val="00EA2DC5"/>
    <w:rsid w:val="00EB0906"/>
    <w:rsid w:val="00EB4D91"/>
    <w:rsid w:val="00EB6A11"/>
    <w:rsid w:val="00EB7BC8"/>
    <w:rsid w:val="00EC295E"/>
    <w:rsid w:val="00EC2C90"/>
    <w:rsid w:val="00EC3FDF"/>
    <w:rsid w:val="00ED1805"/>
    <w:rsid w:val="00ED2E1D"/>
    <w:rsid w:val="00ED7FA8"/>
    <w:rsid w:val="00EE3858"/>
    <w:rsid w:val="00EE45BE"/>
    <w:rsid w:val="00EE658C"/>
    <w:rsid w:val="00EF01C0"/>
    <w:rsid w:val="00EF0AAD"/>
    <w:rsid w:val="00EF696C"/>
    <w:rsid w:val="00EF7ADD"/>
    <w:rsid w:val="00F00D0E"/>
    <w:rsid w:val="00F014AF"/>
    <w:rsid w:val="00F0311B"/>
    <w:rsid w:val="00F04BD6"/>
    <w:rsid w:val="00F061FE"/>
    <w:rsid w:val="00F064E7"/>
    <w:rsid w:val="00F06FF3"/>
    <w:rsid w:val="00F1441E"/>
    <w:rsid w:val="00F171F4"/>
    <w:rsid w:val="00F213DA"/>
    <w:rsid w:val="00F24B84"/>
    <w:rsid w:val="00F30296"/>
    <w:rsid w:val="00F31F63"/>
    <w:rsid w:val="00F3277C"/>
    <w:rsid w:val="00F32905"/>
    <w:rsid w:val="00F40C2E"/>
    <w:rsid w:val="00F40F2E"/>
    <w:rsid w:val="00F44E8C"/>
    <w:rsid w:val="00F4741D"/>
    <w:rsid w:val="00F5009B"/>
    <w:rsid w:val="00F51E3B"/>
    <w:rsid w:val="00F5323F"/>
    <w:rsid w:val="00F55194"/>
    <w:rsid w:val="00F56F80"/>
    <w:rsid w:val="00F64563"/>
    <w:rsid w:val="00F6492B"/>
    <w:rsid w:val="00F663B6"/>
    <w:rsid w:val="00F70632"/>
    <w:rsid w:val="00F70BE6"/>
    <w:rsid w:val="00F7276D"/>
    <w:rsid w:val="00F7305C"/>
    <w:rsid w:val="00F755B6"/>
    <w:rsid w:val="00F76538"/>
    <w:rsid w:val="00F80722"/>
    <w:rsid w:val="00F83181"/>
    <w:rsid w:val="00F83264"/>
    <w:rsid w:val="00F83F83"/>
    <w:rsid w:val="00F841A3"/>
    <w:rsid w:val="00F8475F"/>
    <w:rsid w:val="00F848A8"/>
    <w:rsid w:val="00F90DE3"/>
    <w:rsid w:val="00F912FF"/>
    <w:rsid w:val="00F97983"/>
    <w:rsid w:val="00FA1203"/>
    <w:rsid w:val="00FA1796"/>
    <w:rsid w:val="00FA1CA1"/>
    <w:rsid w:val="00FA3689"/>
    <w:rsid w:val="00FA37AF"/>
    <w:rsid w:val="00FA4F84"/>
    <w:rsid w:val="00FA62F9"/>
    <w:rsid w:val="00FB080A"/>
    <w:rsid w:val="00FB1E36"/>
    <w:rsid w:val="00FB31BE"/>
    <w:rsid w:val="00FB4C7A"/>
    <w:rsid w:val="00FB4E65"/>
    <w:rsid w:val="00FB5A26"/>
    <w:rsid w:val="00FB608B"/>
    <w:rsid w:val="00FB76F2"/>
    <w:rsid w:val="00FB7E79"/>
    <w:rsid w:val="00FC1EC0"/>
    <w:rsid w:val="00FC24FC"/>
    <w:rsid w:val="00FC2E71"/>
    <w:rsid w:val="00FC32C2"/>
    <w:rsid w:val="00FC3BE5"/>
    <w:rsid w:val="00FC4E52"/>
    <w:rsid w:val="00FC552C"/>
    <w:rsid w:val="00FC7BAA"/>
    <w:rsid w:val="00FD0223"/>
    <w:rsid w:val="00FD0B7C"/>
    <w:rsid w:val="00FD2B71"/>
    <w:rsid w:val="00FD5AD6"/>
    <w:rsid w:val="00FD5BA4"/>
    <w:rsid w:val="00FD6778"/>
    <w:rsid w:val="00FD740D"/>
    <w:rsid w:val="00FE27B0"/>
    <w:rsid w:val="00FE4E41"/>
    <w:rsid w:val="00FE55D5"/>
    <w:rsid w:val="00FE678C"/>
    <w:rsid w:val="00FF76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FDE1FD-91A4-426F-BF39-F1B1E616A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C32C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1"/>
    <w:qFormat/>
    <w:rsid w:val="00AA473F"/>
    <w:pPr>
      <w:widowControl w:val="0"/>
      <w:autoSpaceDE w:val="0"/>
      <w:autoSpaceDN w:val="0"/>
      <w:ind w:left="318"/>
      <w:outlineLvl w:val="0"/>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rsid w:val="00AB3C0F"/>
    <w:pPr>
      <w:tabs>
        <w:tab w:val="center" w:pos="4536"/>
        <w:tab w:val="right" w:pos="9072"/>
      </w:tabs>
    </w:pPr>
  </w:style>
  <w:style w:type="character" w:customStyle="1" w:styleId="llbChar">
    <w:name w:val="Élőláb Char"/>
    <w:basedOn w:val="Bekezdsalapbettpusa"/>
    <w:link w:val="llb"/>
    <w:rsid w:val="00AB3C0F"/>
    <w:rPr>
      <w:rFonts w:ascii="Times New Roman" w:eastAsia="Times New Roman" w:hAnsi="Times New Roman" w:cs="Times New Roman"/>
      <w:sz w:val="24"/>
      <w:szCs w:val="24"/>
      <w:lang w:eastAsia="hu-HU"/>
    </w:rPr>
  </w:style>
  <w:style w:type="character" w:styleId="Oldalszm">
    <w:name w:val="page number"/>
    <w:basedOn w:val="Bekezdsalapbettpusa"/>
    <w:rsid w:val="00AB3C0F"/>
  </w:style>
  <w:style w:type="table" w:styleId="Rcsostblzat">
    <w:name w:val="Table Grid"/>
    <w:basedOn w:val="Normltblzat"/>
    <w:uiPriority w:val="39"/>
    <w:rsid w:val="00AB3C0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A625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A6258"/>
    <w:rPr>
      <w:rFonts w:ascii="Segoe UI" w:hAnsi="Segoe UI" w:cs="Segoe UI"/>
      <w:sz w:val="18"/>
      <w:szCs w:val="18"/>
    </w:rPr>
  </w:style>
  <w:style w:type="paragraph" w:styleId="Listaszerbekezds">
    <w:name w:val="List Paragraph"/>
    <w:aliases w:val="Felsorolas1,Rendezetlen lista IN-EX,List Paragraph à moi,Welt L Char,Welt L,Bullet List,FooterText,numbered,Paragraphe de liste1,Bulletr List Paragraph,列出段落,列出段落1,Listeafsnit1,Parágrafo da Lista1,List Paragraph2,List Paragraph21"/>
    <w:basedOn w:val="Norml"/>
    <w:link w:val="ListaszerbekezdsChar"/>
    <w:uiPriority w:val="34"/>
    <w:qFormat/>
    <w:rsid w:val="00AD440D"/>
    <w:pPr>
      <w:ind w:left="720"/>
      <w:contextualSpacing/>
    </w:pPr>
  </w:style>
  <w:style w:type="paragraph" w:customStyle="1" w:styleId="Standard">
    <w:name w:val="Standard"/>
    <w:rsid w:val="00AD440D"/>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numbering" w:customStyle="1" w:styleId="WW8Num311">
    <w:name w:val="WW8Num311"/>
    <w:basedOn w:val="Nemlista"/>
    <w:rsid w:val="00AD440D"/>
    <w:pPr>
      <w:numPr>
        <w:numId w:val="1"/>
      </w:numPr>
    </w:pPr>
  </w:style>
  <w:style w:type="paragraph" w:styleId="Szvegtrzs">
    <w:name w:val="Body Text"/>
    <w:basedOn w:val="Norml"/>
    <w:link w:val="SzvegtrzsChar"/>
    <w:uiPriority w:val="1"/>
    <w:unhideWhenUsed/>
    <w:qFormat/>
    <w:rsid w:val="0091482F"/>
    <w:pPr>
      <w:overflowPunct w:val="0"/>
      <w:autoSpaceDE w:val="0"/>
      <w:autoSpaceDN w:val="0"/>
      <w:adjustRightInd w:val="0"/>
      <w:spacing w:after="120"/>
      <w:textAlignment w:val="baseline"/>
    </w:pPr>
    <w:rPr>
      <w:szCs w:val="20"/>
    </w:rPr>
  </w:style>
  <w:style w:type="character" w:customStyle="1" w:styleId="SzvegtrzsChar">
    <w:name w:val="Szövegtörzs Char"/>
    <w:basedOn w:val="Bekezdsalapbettpusa"/>
    <w:link w:val="Szvegtrzs"/>
    <w:uiPriority w:val="1"/>
    <w:rsid w:val="0091482F"/>
    <w:rPr>
      <w:rFonts w:ascii="Times New Roman" w:eastAsia="Times New Roman" w:hAnsi="Times New Roman" w:cs="Times New Roman"/>
      <w:sz w:val="24"/>
      <w:szCs w:val="20"/>
      <w:lang w:eastAsia="hu-HU"/>
    </w:rPr>
  </w:style>
  <w:style w:type="character" w:customStyle="1" w:styleId="ListaszerbekezdsChar">
    <w:name w:val="Listaszerű bekezdés Char"/>
    <w:aliases w:val="Felsorolas1 Char,Rendezetlen lista IN-EX Char,List Paragraph à moi Char,Welt L Char Char,Welt L Char1,Bullet List Char,FooterText Char,numbered Char,Paragraphe de liste1 Char,Bulletr List Paragraph Char,列出段落 Char,列出段落1 Char"/>
    <w:link w:val="Listaszerbekezds"/>
    <w:uiPriority w:val="34"/>
    <w:qFormat/>
    <w:rsid w:val="00AB65E1"/>
  </w:style>
  <w:style w:type="paragraph" w:styleId="Lbjegyzetszveg">
    <w:name w:val="footnote text"/>
    <w:basedOn w:val="Norml"/>
    <w:link w:val="LbjegyzetszvegChar"/>
    <w:uiPriority w:val="99"/>
    <w:rsid w:val="00D12567"/>
    <w:rPr>
      <w:sz w:val="20"/>
      <w:szCs w:val="20"/>
    </w:rPr>
  </w:style>
  <w:style w:type="character" w:customStyle="1" w:styleId="LbjegyzetszvegChar">
    <w:name w:val="Lábjegyzetszöveg Char"/>
    <w:basedOn w:val="Bekezdsalapbettpusa"/>
    <w:link w:val="Lbjegyzetszveg"/>
    <w:uiPriority w:val="99"/>
    <w:rsid w:val="00D12567"/>
    <w:rPr>
      <w:rFonts w:ascii="Times New Roman" w:eastAsia="Times New Roman" w:hAnsi="Times New Roman" w:cs="Times New Roman"/>
      <w:sz w:val="20"/>
      <w:szCs w:val="20"/>
      <w:lang w:eastAsia="hu-HU"/>
    </w:rPr>
  </w:style>
  <w:style w:type="character" w:customStyle="1" w:styleId="Lbjegyzet-karakterek">
    <w:name w:val="Lábjegyzet-karakterek"/>
    <w:rsid w:val="00D12567"/>
    <w:rPr>
      <w:vertAlign w:val="superscript"/>
    </w:rPr>
  </w:style>
  <w:style w:type="paragraph" w:customStyle="1" w:styleId="Listaszerbekezds1">
    <w:name w:val="Listaszerű bekezdés1"/>
    <w:rsid w:val="003B7914"/>
    <w:pPr>
      <w:widowControl w:val="0"/>
      <w:suppressAutoHyphens/>
      <w:spacing w:after="0" w:line="100" w:lineRule="atLeast"/>
      <w:ind w:left="720"/>
      <w:jc w:val="both"/>
    </w:pPr>
    <w:rPr>
      <w:rFonts w:ascii="Calibri" w:eastAsia="Arial Unicode MS" w:hAnsi="Calibri" w:cs="font345"/>
      <w:kern w:val="1"/>
      <w:lang w:eastAsia="ar-SA"/>
    </w:rPr>
  </w:style>
  <w:style w:type="paragraph" w:styleId="NormlWeb">
    <w:name w:val="Normal (Web)"/>
    <w:basedOn w:val="Norml"/>
    <w:uiPriority w:val="99"/>
    <w:rsid w:val="001332D4"/>
    <w:pPr>
      <w:spacing w:before="100" w:beforeAutospacing="1" w:after="100" w:afterAutospacing="1"/>
    </w:pPr>
  </w:style>
  <w:style w:type="table" w:customStyle="1" w:styleId="Rcsostblzat1">
    <w:name w:val="Rácsos táblázat1"/>
    <w:basedOn w:val="Normltblzat"/>
    <w:next w:val="Rcsostblzat"/>
    <w:rsid w:val="00A36C7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1"/>
    <w:rsid w:val="00AA473F"/>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AA47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m">
    <w:name w:val="Title"/>
    <w:basedOn w:val="Norml"/>
    <w:link w:val="CmChar"/>
    <w:uiPriority w:val="1"/>
    <w:qFormat/>
    <w:rsid w:val="00AA473F"/>
    <w:pPr>
      <w:widowControl w:val="0"/>
      <w:autoSpaceDE w:val="0"/>
      <w:autoSpaceDN w:val="0"/>
      <w:spacing w:line="413" w:lineRule="exact"/>
      <w:ind w:left="2018" w:hanging="363"/>
    </w:pPr>
    <w:rPr>
      <w:b/>
      <w:bCs/>
      <w:sz w:val="36"/>
      <w:szCs w:val="36"/>
    </w:rPr>
  </w:style>
  <w:style w:type="character" w:customStyle="1" w:styleId="CmChar">
    <w:name w:val="Cím Char"/>
    <w:basedOn w:val="Bekezdsalapbettpusa"/>
    <w:link w:val="Cm"/>
    <w:uiPriority w:val="1"/>
    <w:rsid w:val="00AA473F"/>
    <w:rPr>
      <w:rFonts w:ascii="Times New Roman" w:eastAsia="Times New Roman" w:hAnsi="Times New Roman" w:cs="Times New Roman"/>
      <w:b/>
      <w:bCs/>
      <w:sz w:val="36"/>
      <w:szCs w:val="36"/>
    </w:rPr>
  </w:style>
  <w:style w:type="paragraph" w:customStyle="1" w:styleId="TableParagraph">
    <w:name w:val="Table Paragraph"/>
    <w:basedOn w:val="Norml"/>
    <w:uiPriority w:val="1"/>
    <w:qFormat/>
    <w:rsid w:val="00AA473F"/>
    <w:pPr>
      <w:widowControl w:val="0"/>
      <w:autoSpaceDE w:val="0"/>
      <w:autoSpaceDN w:val="0"/>
    </w:pPr>
  </w:style>
  <w:style w:type="character" w:styleId="Hiperhivatkozs">
    <w:name w:val="Hyperlink"/>
    <w:basedOn w:val="Bekezdsalapbettpusa"/>
    <w:uiPriority w:val="99"/>
    <w:unhideWhenUsed/>
    <w:rsid w:val="00AA473F"/>
    <w:rPr>
      <w:color w:val="0563C1" w:themeColor="hyperlink"/>
      <w:u w:val="single"/>
    </w:rPr>
  </w:style>
  <w:style w:type="paragraph" w:styleId="Szvegtrzsbehzssal">
    <w:name w:val="Body Text Indent"/>
    <w:basedOn w:val="Norml"/>
    <w:link w:val="SzvegtrzsbehzssalChar"/>
    <w:unhideWhenUsed/>
    <w:rsid w:val="00866760"/>
    <w:pPr>
      <w:spacing w:after="120"/>
      <w:ind w:left="283"/>
    </w:pPr>
  </w:style>
  <w:style w:type="character" w:customStyle="1" w:styleId="SzvegtrzsbehzssalChar">
    <w:name w:val="Szövegtörzs behúzással Char"/>
    <w:basedOn w:val="Bekezdsalapbettpusa"/>
    <w:link w:val="Szvegtrzsbehzssal"/>
    <w:rsid w:val="00866760"/>
  </w:style>
  <w:style w:type="paragraph" w:styleId="Alcm">
    <w:name w:val="Subtitle"/>
    <w:basedOn w:val="Norml"/>
    <w:next w:val="Norml"/>
    <w:link w:val="AlcmChar"/>
    <w:qFormat/>
    <w:rsid w:val="00C539F2"/>
    <w:pPr>
      <w:overflowPunct w:val="0"/>
      <w:autoSpaceDE w:val="0"/>
      <w:autoSpaceDN w:val="0"/>
      <w:adjustRightInd w:val="0"/>
      <w:spacing w:after="60"/>
      <w:jc w:val="center"/>
      <w:textAlignment w:val="baseline"/>
      <w:outlineLvl w:val="1"/>
    </w:pPr>
    <w:rPr>
      <w:rFonts w:ascii="Calibri Light" w:hAnsi="Calibri Light"/>
    </w:rPr>
  </w:style>
  <w:style w:type="character" w:customStyle="1" w:styleId="AlcmChar">
    <w:name w:val="Alcím Char"/>
    <w:basedOn w:val="Bekezdsalapbettpusa"/>
    <w:link w:val="Alcm"/>
    <w:rsid w:val="00C539F2"/>
    <w:rPr>
      <w:rFonts w:ascii="Calibri Light" w:eastAsia="Times New Roman" w:hAnsi="Calibri Light" w:cs="Times New Roman"/>
      <w:sz w:val="24"/>
      <w:szCs w:val="24"/>
      <w:lang w:eastAsia="hu-HU"/>
    </w:rPr>
  </w:style>
  <w:style w:type="character" w:styleId="Kiemels2">
    <w:name w:val="Strong"/>
    <w:basedOn w:val="Bekezdsalapbettpusa"/>
    <w:qFormat/>
    <w:rsid w:val="00313175"/>
    <w:rPr>
      <w:b/>
      <w:bCs/>
    </w:rPr>
  </w:style>
  <w:style w:type="character" w:styleId="Lbjegyzet-hivatkozs">
    <w:name w:val="footnote reference"/>
    <w:semiHidden/>
    <w:rsid w:val="00D170BB"/>
    <w:rPr>
      <w:vertAlign w:val="superscript"/>
    </w:rPr>
  </w:style>
  <w:style w:type="paragraph" w:customStyle="1" w:styleId="Default">
    <w:name w:val="Default"/>
    <w:rsid w:val="005C7D10"/>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Char">
    <w:name w:val="Char"/>
    <w:basedOn w:val="Norml"/>
    <w:rsid w:val="00F1441E"/>
    <w:pPr>
      <w:spacing w:after="160" w:line="240" w:lineRule="exact"/>
    </w:pPr>
    <w:rPr>
      <w:rFonts w:ascii="Verdana" w:hAnsi="Verdana"/>
      <w:sz w:val="20"/>
      <w:szCs w:val="20"/>
      <w:lang w:val="en-US" w:eastAsia="en-US"/>
    </w:rPr>
  </w:style>
  <w:style w:type="paragraph" w:customStyle="1" w:styleId="Char0">
    <w:name w:val="Char"/>
    <w:basedOn w:val="Norml"/>
    <w:rsid w:val="0038705D"/>
    <w:pPr>
      <w:spacing w:after="160" w:line="240" w:lineRule="exact"/>
    </w:pPr>
    <w:rPr>
      <w:rFonts w:ascii="Verdana" w:hAnsi="Verdana"/>
      <w:sz w:val="20"/>
      <w:szCs w:val="20"/>
      <w:lang w:val="en-US" w:eastAsia="en-US"/>
    </w:rPr>
  </w:style>
  <w:style w:type="paragraph" w:styleId="Szvegtrzs2">
    <w:name w:val="Body Text 2"/>
    <w:basedOn w:val="Norml"/>
    <w:link w:val="Szvegtrzs2Char"/>
    <w:uiPriority w:val="99"/>
    <w:semiHidden/>
    <w:unhideWhenUsed/>
    <w:rsid w:val="00714290"/>
    <w:pPr>
      <w:spacing w:after="120" w:line="480" w:lineRule="auto"/>
    </w:pPr>
    <w:rPr>
      <w:rFonts w:asciiTheme="minorHAnsi" w:eastAsiaTheme="minorHAnsi" w:hAnsiTheme="minorHAnsi" w:cstheme="minorBidi"/>
      <w:sz w:val="22"/>
      <w:szCs w:val="22"/>
      <w:lang w:eastAsia="en-US"/>
    </w:rPr>
  </w:style>
  <w:style w:type="character" w:customStyle="1" w:styleId="Szvegtrzs2Char">
    <w:name w:val="Szövegtörzs 2 Char"/>
    <w:basedOn w:val="Bekezdsalapbettpusa"/>
    <w:link w:val="Szvegtrzs2"/>
    <w:uiPriority w:val="99"/>
    <w:semiHidden/>
    <w:rsid w:val="00714290"/>
  </w:style>
  <w:style w:type="paragraph" w:customStyle="1" w:styleId="Cmsor41">
    <w:name w:val="Címsor 41"/>
    <w:basedOn w:val="Cmsor1"/>
    <w:next w:val="Norml"/>
    <w:uiPriority w:val="9"/>
    <w:unhideWhenUsed/>
    <w:qFormat/>
    <w:rsid w:val="000749A5"/>
    <w:pPr>
      <w:widowControl/>
      <w:numPr>
        <w:numId w:val="2"/>
      </w:numPr>
      <w:tabs>
        <w:tab w:val="num" w:pos="360"/>
      </w:tabs>
      <w:autoSpaceDE/>
      <w:autoSpaceDN/>
      <w:ind w:left="0" w:firstLine="0"/>
      <w:contextualSpacing/>
      <w:jc w:val="both"/>
      <w:outlineLvl w:val="3"/>
    </w:pPr>
    <w:rPr>
      <w:rFonts w:ascii="Arial" w:eastAsia="Calibri" w:hAnsi="Arial" w:cs="Arial"/>
      <w:b w:val="0"/>
      <w:bCs w:val="0"/>
      <w:u w:val="single"/>
      <w:lang w:eastAsia="en-US"/>
    </w:rPr>
  </w:style>
  <w:style w:type="paragraph" w:customStyle="1" w:styleId="Char1">
    <w:name w:val="Char"/>
    <w:basedOn w:val="Norml"/>
    <w:rsid w:val="00E27DF0"/>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18240">
      <w:bodyDiv w:val="1"/>
      <w:marLeft w:val="0"/>
      <w:marRight w:val="0"/>
      <w:marTop w:val="0"/>
      <w:marBottom w:val="0"/>
      <w:divBdr>
        <w:top w:val="none" w:sz="0" w:space="0" w:color="auto"/>
        <w:left w:val="none" w:sz="0" w:space="0" w:color="auto"/>
        <w:bottom w:val="none" w:sz="0" w:space="0" w:color="auto"/>
        <w:right w:val="none" w:sz="0" w:space="0" w:color="auto"/>
      </w:divBdr>
    </w:div>
    <w:div w:id="45102732">
      <w:bodyDiv w:val="1"/>
      <w:marLeft w:val="0"/>
      <w:marRight w:val="0"/>
      <w:marTop w:val="0"/>
      <w:marBottom w:val="0"/>
      <w:divBdr>
        <w:top w:val="none" w:sz="0" w:space="0" w:color="auto"/>
        <w:left w:val="none" w:sz="0" w:space="0" w:color="auto"/>
        <w:bottom w:val="none" w:sz="0" w:space="0" w:color="auto"/>
        <w:right w:val="none" w:sz="0" w:space="0" w:color="auto"/>
      </w:divBdr>
    </w:div>
    <w:div w:id="4904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60D65-A368-43B8-9260-81A8A9D05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2573</Words>
  <Characters>17760</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Iroda522</dc:creator>
  <cp:keywords/>
  <dc:description/>
  <cp:lastModifiedBy>iroda-4141</cp:lastModifiedBy>
  <cp:revision>5</cp:revision>
  <cp:lastPrinted>2022-08-17T09:03:00Z</cp:lastPrinted>
  <dcterms:created xsi:type="dcterms:W3CDTF">2023-06-26T06:23:00Z</dcterms:created>
  <dcterms:modified xsi:type="dcterms:W3CDTF">2023-06-26T06:26:00Z</dcterms:modified>
</cp:coreProperties>
</file>